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1E5D2" w14:textId="77777777" w:rsidR="00EF25D1" w:rsidRDefault="00EF25D1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38DA7F88" w14:textId="77777777" w:rsidR="00EF25D1" w:rsidRDefault="00EF25D1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315B60DE" w14:textId="77777777" w:rsidR="00EF0FB9" w:rsidRDefault="00EF0FB9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19A00409" w14:textId="38F2E3D8" w:rsidR="008971E6" w:rsidRPr="00B92C2A" w:rsidRDefault="006A1A10" w:rsidP="008971E6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Nr sprawy: </w:t>
      </w:r>
      <w:r w:rsidR="002C6DA3">
        <w:rPr>
          <w:rFonts w:ascii="Calibri" w:hAnsi="Calibri" w:cs="Calibri"/>
          <w:b/>
          <w:sz w:val="22"/>
          <w:szCs w:val="22"/>
        </w:rPr>
        <w:t>7</w:t>
      </w:r>
      <w:r>
        <w:rPr>
          <w:rFonts w:ascii="Calibri" w:hAnsi="Calibri" w:cs="Calibri"/>
          <w:b/>
          <w:sz w:val="22"/>
          <w:szCs w:val="22"/>
        </w:rPr>
        <w:t>/D/ZP/202</w:t>
      </w:r>
      <w:r w:rsidR="00583361">
        <w:rPr>
          <w:rFonts w:ascii="Calibri" w:hAnsi="Calibri" w:cs="Calibri"/>
          <w:b/>
          <w:sz w:val="22"/>
          <w:szCs w:val="22"/>
        </w:rPr>
        <w:t>5</w:t>
      </w:r>
      <w:r w:rsidR="008971E6" w:rsidRPr="00B92C2A">
        <w:rPr>
          <w:rFonts w:ascii="Calibri" w:hAnsi="Calibri" w:cs="Calibri"/>
          <w:b/>
          <w:sz w:val="22"/>
          <w:szCs w:val="22"/>
        </w:rPr>
        <w:tab/>
      </w:r>
      <w:r w:rsidR="0033333A" w:rsidRPr="00B92C2A">
        <w:rPr>
          <w:rFonts w:ascii="Calibri" w:hAnsi="Calibri" w:cs="Calibri"/>
          <w:b/>
          <w:sz w:val="22"/>
          <w:szCs w:val="22"/>
        </w:rPr>
        <w:t xml:space="preserve">         </w:t>
      </w:r>
      <w:r w:rsidR="008971E6" w:rsidRPr="00B92C2A">
        <w:rPr>
          <w:rFonts w:ascii="Calibri" w:eastAsia="Arial" w:hAnsi="Calibri" w:cs="Calibri"/>
          <w:b/>
          <w:bCs/>
          <w:sz w:val="22"/>
          <w:szCs w:val="22"/>
        </w:rPr>
        <w:t xml:space="preserve">                                                           </w:t>
      </w:r>
      <w:r>
        <w:rPr>
          <w:rFonts w:ascii="Calibri" w:eastAsia="Arial" w:hAnsi="Calibri" w:cs="Calibri"/>
          <w:b/>
          <w:bCs/>
          <w:sz w:val="22"/>
          <w:szCs w:val="22"/>
        </w:rPr>
        <w:tab/>
      </w:r>
      <w:r>
        <w:rPr>
          <w:rFonts w:ascii="Calibri" w:eastAsia="Arial" w:hAnsi="Calibri" w:cs="Calibri"/>
          <w:b/>
          <w:bCs/>
          <w:sz w:val="22"/>
          <w:szCs w:val="22"/>
        </w:rPr>
        <w:tab/>
      </w:r>
      <w:r w:rsidR="008971E6" w:rsidRPr="00B92C2A">
        <w:rPr>
          <w:rFonts w:ascii="Calibri" w:eastAsia="Arial" w:hAnsi="Calibri" w:cs="Calibri"/>
          <w:b/>
          <w:bCs/>
          <w:sz w:val="22"/>
          <w:szCs w:val="22"/>
        </w:rPr>
        <w:t xml:space="preserve">   </w:t>
      </w:r>
      <w:r w:rsidR="008971E6" w:rsidRPr="00B92C2A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EF25D1">
        <w:rPr>
          <w:rFonts w:ascii="Calibri" w:hAnsi="Calibri" w:cs="Calibri"/>
          <w:b/>
          <w:bCs/>
          <w:sz w:val="22"/>
          <w:szCs w:val="22"/>
        </w:rPr>
        <w:t>5</w:t>
      </w:r>
      <w:r w:rsidR="008971E6" w:rsidRPr="00B92C2A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2AC78983" w14:textId="77777777" w:rsidR="008971E6" w:rsidRDefault="008971E6" w:rsidP="008971E6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3F341ED" w14:textId="77777777" w:rsidR="00925E95" w:rsidRPr="00B92C2A" w:rsidRDefault="00925E95" w:rsidP="006A1A10">
      <w:pPr>
        <w:ind w:hanging="851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6350B0B" w14:textId="77777777" w:rsidR="008971E6" w:rsidRPr="00B92C2A" w:rsidRDefault="008971E6" w:rsidP="006A1A10">
      <w:pPr>
        <w:ind w:hanging="851"/>
        <w:jc w:val="center"/>
        <w:rPr>
          <w:rFonts w:ascii="Calibri" w:hAnsi="Calibri" w:cs="Calibri"/>
          <w:b/>
          <w:bCs/>
          <w:i/>
          <w:sz w:val="22"/>
          <w:szCs w:val="22"/>
        </w:rPr>
      </w:pPr>
      <w:r w:rsidRPr="00B92C2A">
        <w:rPr>
          <w:rFonts w:ascii="Calibri" w:hAnsi="Calibri" w:cs="Calibri"/>
          <w:b/>
          <w:bCs/>
          <w:i/>
          <w:sz w:val="22"/>
          <w:szCs w:val="22"/>
        </w:rPr>
        <w:t>(składane na wezwanie)</w:t>
      </w:r>
    </w:p>
    <w:p w14:paraId="1BF59F0F" w14:textId="77777777" w:rsidR="008971E6" w:rsidRPr="00B92C2A" w:rsidRDefault="008971E6" w:rsidP="008971E6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8E3B1CE" w14:textId="77777777" w:rsidR="008971E6" w:rsidRPr="00B92C2A" w:rsidRDefault="008971E6" w:rsidP="008971E6">
      <w:pPr>
        <w:ind w:left="6938" w:firstLine="85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228FDE3" w14:textId="77777777" w:rsidR="008971E6" w:rsidRPr="00B92C2A" w:rsidRDefault="008971E6" w:rsidP="006A1A10">
      <w:pPr>
        <w:shd w:val="clear" w:color="auto" w:fill="FFFFFF"/>
        <w:ind w:hanging="993"/>
        <w:jc w:val="center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 xml:space="preserve">OŚWIADCZENIE O PRZYNALEŻNOŚCI  LUB BRAKU PRZYNALEŻNOŚCI DO GRUPY KAPITAŁOWEJ </w:t>
      </w:r>
    </w:p>
    <w:p w14:paraId="49A09CF8" w14:textId="77777777" w:rsidR="008971E6" w:rsidRDefault="008971E6" w:rsidP="006A1A10">
      <w:pPr>
        <w:shd w:val="clear" w:color="auto" w:fill="FFFFFF"/>
        <w:ind w:hanging="993"/>
        <w:jc w:val="center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W ZAKRESIE ART. 108 UST. 1 PKT 5 ustawy</w:t>
      </w:r>
    </w:p>
    <w:p w14:paraId="726A47CA" w14:textId="77777777" w:rsidR="00583361" w:rsidRDefault="00583361" w:rsidP="00583361">
      <w:pPr>
        <w:shd w:val="clear" w:color="auto" w:fill="FFFFFF"/>
        <w:ind w:hanging="993"/>
        <w:jc w:val="center"/>
        <w:rPr>
          <w:rFonts w:ascii="Calibri" w:hAnsi="Calibri" w:cs="Calibri"/>
          <w:b/>
          <w:sz w:val="22"/>
          <w:szCs w:val="22"/>
        </w:rPr>
      </w:pPr>
    </w:p>
    <w:p w14:paraId="7E5B890E" w14:textId="77777777" w:rsidR="00583361" w:rsidRPr="00583361" w:rsidRDefault="00583361" w:rsidP="00583361">
      <w:pPr>
        <w:ind w:hanging="142"/>
        <w:rPr>
          <w:rFonts w:ascii="Calibri" w:hAnsi="Calibri" w:cs="Calibri"/>
          <w:b/>
          <w:sz w:val="22"/>
          <w:szCs w:val="22"/>
        </w:rPr>
      </w:pPr>
      <w:r w:rsidRPr="00583361">
        <w:rPr>
          <w:rFonts w:ascii="Calibri" w:hAnsi="Calibri" w:cs="Calibri"/>
          <w:b/>
          <w:sz w:val="22"/>
          <w:szCs w:val="22"/>
        </w:rPr>
        <w:t>Dotyczy: Dostawa kamizelek ochronnych KR1/SP1 dla zespołów ratownictwa medycznego</w:t>
      </w:r>
    </w:p>
    <w:p w14:paraId="18A5DA65" w14:textId="7EFCFA20" w:rsidR="00583361" w:rsidRPr="00583361" w:rsidRDefault="00583361" w:rsidP="00583361">
      <w:pPr>
        <w:ind w:left="567"/>
        <w:rPr>
          <w:rFonts w:ascii="Calibri" w:hAnsi="Calibri" w:cs="Calibri"/>
          <w:b/>
          <w:sz w:val="22"/>
          <w:szCs w:val="22"/>
        </w:rPr>
      </w:pPr>
      <w:r w:rsidRPr="00583361">
        <w:rPr>
          <w:rFonts w:ascii="Calibri" w:hAnsi="Calibri" w:cs="Calibri"/>
          <w:b/>
          <w:sz w:val="22"/>
          <w:szCs w:val="22"/>
        </w:rPr>
        <w:t xml:space="preserve"> </w:t>
      </w:r>
      <w:r w:rsidRPr="00583361">
        <w:rPr>
          <w:rFonts w:ascii="Calibri" w:hAnsi="Calibri" w:cs="Calibri"/>
          <w:b/>
          <w:sz w:val="22"/>
          <w:szCs w:val="22"/>
        </w:rPr>
        <w:tab/>
        <w:t>Bielskiego Pogotowia Ratunkowego</w:t>
      </w:r>
      <w:r>
        <w:rPr>
          <w:rFonts w:ascii="Calibri" w:hAnsi="Calibri" w:cs="Calibri"/>
          <w:b/>
          <w:sz w:val="22"/>
          <w:szCs w:val="22"/>
        </w:rPr>
        <w:br/>
      </w:r>
    </w:p>
    <w:p w14:paraId="2FFFEAE5" w14:textId="77777777" w:rsidR="008971E6" w:rsidRPr="00B92C2A" w:rsidRDefault="008971E6" w:rsidP="008971E6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Reprezentując firmę</w:t>
      </w:r>
      <w:r w:rsidRPr="00B92C2A">
        <w:rPr>
          <w:rFonts w:ascii="Calibri" w:hAnsi="Calibri" w:cs="Calibri"/>
          <w:sz w:val="22"/>
          <w:szCs w:val="22"/>
        </w:rPr>
        <w:br/>
        <w:t>...............................................................................................................................................</w:t>
      </w:r>
    </w:p>
    <w:p w14:paraId="07E30D90" w14:textId="77777777" w:rsidR="008971E6" w:rsidRPr="00B92C2A" w:rsidRDefault="008971E6" w:rsidP="008971E6">
      <w:pPr>
        <w:spacing w:line="48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2C8C13E5" w14:textId="77777777" w:rsidR="008971E6" w:rsidRPr="00B92C2A" w:rsidRDefault="008971E6" w:rsidP="008971E6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</w:p>
    <w:p w14:paraId="14E41614" w14:textId="6FEB4D13" w:rsidR="008971E6" w:rsidRPr="00EE6EA4" w:rsidRDefault="008971E6" w:rsidP="006A1A10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A1A10">
        <w:rPr>
          <w:rFonts w:asciiTheme="minorHAnsi" w:hAnsiTheme="minorHAnsi" w:cstheme="minorHAnsi"/>
          <w:sz w:val="22"/>
          <w:szCs w:val="22"/>
        </w:rPr>
        <w:t xml:space="preserve">Oświadczam/-y, że </w:t>
      </w:r>
      <w:r w:rsidRPr="006A1A10">
        <w:rPr>
          <w:rFonts w:asciiTheme="minorHAnsi" w:hAnsiTheme="minorHAnsi" w:cstheme="minorHAnsi"/>
          <w:b/>
          <w:bCs/>
          <w:sz w:val="22"/>
          <w:szCs w:val="22"/>
        </w:rPr>
        <w:t xml:space="preserve">należę/-my do tej samej grupy kapitałowej, </w:t>
      </w:r>
      <w:r w:rsidRPr="006A1A10">
        <w:rPr>
          <w:rFonts w:asciiTheme="minorHAnsi" w:hAnsiTheme="minorHAnsi" w:cstheme="minorHAnsi"/>
          <w:sz w:val="22"/>
          <w:szCs w:val="22"/>
        </w:rPr>
        <w:t xml:space="preserve">o której mowa w art.108 ust.1 pkt 5 ustawy z </w:t>
      </w:r>
      <w:r w:rsidRPr="00EE6EA4">
        <w:rPr>
          <w:rFonts w:asciiTheme="minorHAnsi" w:hAnsiTheme="minorHAnsi" w:cstheme="minorHAnsi"/>
          <w:sz w:val="22"/>
          <w:szCs w:val="22"/>
        </w:rPr>
        <w:t>dnia 11 września 2019 r. – Prawo zam</w:t>
      </w:r>
      <w:r w:rsidR="006A1A10" w:rsidRPr="00EE6EA4">
        <w:rPr>
          <w:rFonts w:asciiTheme="minorHAnsi" w:hAnsiTheme="minorHAnsi" w:cstheme="minorHAnsi"/>
          <w:sz w:val="22"/>
          <w:szCs w:val="22"/>
        </w:rPr>
        <w:t>ówień publicznych (Dz. U. z 2024</w:t>
      </w:r>
      <w:r w:rsidRPr="00EE6EA4">
        <w:rPr>
          <w:rFonts w:asciiTheme="minorHAnsi" w:hAnsiTheme="minorHAnsi" w:cstheme="minorHAnsi"/>
          <w:sz w:val="22"/>
          <w:szCs w:val="22"/>
        </w:rPr>
        <w:t xml:space="preserve"> r., poz. </w:t>
      </w:r>
      <w:r w:rsidR="006A1A10" w:rsidRPr="00EE6EA4">
        <w:rPr>
          <w:rFonts w:asciiTheme="minorHAnsi" w:hAnsiTheme="minorHAnsi" w:cstheme="minorHAnsi"/>
          <w:sz w:val="22"/>
          <w:szCs w:val="22"/>
        </w:rPr>
        <w:t>1320</w:t>
      </w:r>
      <w:r w:rsidR="00EE6EA4" w:rsidRPr="00590A96">
        <w:rPr>
          <w:rFonts w:asciiTheme="minorHAnsi" w:hAnsiTheme="minorHAnsi" w:cstheme="minorHAnsi"/>
          <w:sz w:val="22"/>
          <w:szCs w:val="22"/>
        </w:rPr>
        <w:t xml:space="preserve"> z późn</w:t>
      </w:r>
      <w:r w:rsidR="00EE6EA4" w:rsidRPr="00EE6EA4">
        <w:rPr>
          <w:rFonts w:asciiTheme="minorHAnsi" w:hAnsiTheme="minorHAnsi" w:cstheme="minorHAnsi"/>
          <w:sz w:val="22"/>
          <w:szCs w:val="22"/>
        </w:rPr>
        <w:t>. zm.</w:t>
      </w:r>
      <w:r w:rsidR="00BB29B6" w:rsidRPr="00EE6EA4">
        <w:rPr>
          <w:rFonts w:asciiTheme="minorHAnsi" w:hAnsiTheme="minorHAnsi" w:cstheme="minorHAnsi"/>
          <w:sz w:val="22"/>
          <w:szCs w:val="22"/>
        </w:rPr>
        <w:t>) w </w:t>
      </w:r>
      <w:r w:rsidRPr="00EE6EA4">
        <w:rPr>
          <w:rFonts w:asciiTheme="minorHAnsi" w:hAnsiTheme="minorHAnsi" w:cstheme="minorHAnsi"/>
          <w:sz w:val="22"/>
          <w:szCs w:val="22"/>
        </w:rPr>
        <w:t>rozumieniu ustawy z dnia 16 lutego 2007 r. o ochronie konkurenc</w:t>
      </w:r>
      <w:r w:rsidR="006A1A10" w:rsidRPr="00EE6EA4">
        <w:rPr>
          <w:rFonts w:asciiTheme="minorHAnsi" w:hAnsiTheme="minorHAnsi" w:cstheme="minorHAnsi"/>
          <w:sz w:val="22"/>
          <w:szCs w:val="22"/>
        </w:rPr>
        <w:t xml:space="preserve">ji i konsumentów (t.j. </w:t>
      </w:r>
      <w:hyperlink r:id="rId8" w:history="1">
        <w:r w:rsidR="006A1A10" w:rsidRPr="00EE6EA4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Dz.U. 2024 poz. 594</w:t>
        </w:r>
      </w:hyperlink>
      <w:r w:rsidR="00EE6EA4" w:rsidRPr="000E2808">
        <w:rPr>
          <w:rFonts w:asciiTheme="minorHAnsi" w:hAnsiTheme="minorHAnsi" w:cstheme="minorHAnsi"/>
        </w:rPr>
        <w:t xml:space="preserve"> z późn. zm.</w:t>
      </w:r>
      <w:r w:rsidRPr="00EE6EA4">
        <w:rPr>
          <w:rFonts w:asciiTheme="minorHAnsi" w:hAnsiTheme="minorHAnsi" w:cstheme="minorHAnsi"/>
          <w:sz w:val="22"/>
          <w:szCs w:val="22"/>
        </w:rPr>
        <w:t>)</w:t>
      </w:r>
      <w:r w:rsidR="00E7470D" w:rsidRPr="00EE6EA4">
        <w:rPr>
          <w:rFonts w:asciiTheme="minorHAnsi" w:hAnsiTheme="minorHAnsi" w:cstheme="minorHAnsi"/>
          <w:b/>
          <w:bCs/>
          <w:sz w:val="22"/>
          <w:szCs w:val="22"/>
        </w:rPr>
        <w:t>*</w:t>
      </w:r>
    </w:p>
    <w:p w14:paraId="0D2FC799" w14:textId="77777777" w:rsidR="008971E6" w:rsidRPr="00EE6EA4" w:rsidRDefault="008971E6" w:rsidP="008971E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D08F33F" w14:textId="350238F6" w:rsidR="008971E6" w:rsidRPr="00EE6EA4" w:rsidRDefault="008971E6" w:rsidP="006A1A10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6EA4">
        <w:rPr>
          <w:rFonts w:asciiTheme="minorHAnsi" w:hAnsiTheme="minorHAnsi" w:cstheme="minorHAnsi"/>
          <w:sz w:val="22"/>
          <w:szCs w:val="22"/>
        </w:rPr>
        <w:t xml:space="preserve">Oświadczam/-y, że </w:t>
      </w:r>
      <w:r w:rsidRPr="00EE6EA4">
        <w:rPr>
          <w:rFonts w:asciiTheme="minorHAnsi" w:hAnsiTheme="minorHAnsi" w:cstheme="minorHAnsi"/>
          <w:b/>
          <w:bCs/>
          <w:sz w:val="22"/>
          <w:szCs w:val="22"/>
        </w:rPr>
        <w:t xml:space="preserve">nie należę/-my do tej samej grupy kapitałowej, </w:t>
      </w:r>
      <w:r w:rsidRPr="00EE6EA4">
        <w:rPr>
          <w:rFonts w:asciiTheme="minorHAnsi" w:hAnsiTheme="minorHAnsi" w:cstheme="minorHAnsi"/>
          <w:sz w:val="22"/>
          <w:szCs w:val="22"/>
        </w:rPr>
        <w:t>o której mowa w art.108 ust.1 pkt 5 ustawy z dnia 11 września 2019 r. – Prawo zamówień publicznych (</w:t>
      </w:r>
      <w:r w:rsidR="00BB29B6" w:rsidRPr="00EE6EA4">
        <w:rPr>
          <w:rFonts w:asciiTheme="minorHAnsi" w:hAnsiTheme="minorHAnsi" w:cstheme="minorHAnsi"/>
          <w:sz w:val="22"/>
          <w:szCs w:val="22"/>
        </w:rPr>
        <w:t xml:space="preserve">t.j. </w:t>
      </w:r>
      <w:r w:rsidRPr="00EE6EA4">
        <w:rPr>
          <w:rFonts w:asciiTheme="minorHAnsi" w:hAnsiTheme="minorHAnsi" w:cstheme="minorHAnsi"/>
          <w:sz w:val="22"/>
          <w:szCs w:val="22"/>
        </w:rPr>
        <w:t xml:space="preserve">Dz. U. z </w:t>
      </w:r>
      <w:r w:rsidR="006A1A10" w:rsidRPr="00EE6EA4">
        <w:rPr>
          <w:rFonts w:asciiTheme="minorHAnsi" w:hAnsiTheme="minorHAnsi" w:cstheme="minorHAnsi"/>
          <w:sz w:val="22"/>
          <w:szCs w:val="22"/>
        </w:rPr>
        <w:t>2024</w:t>
      </w:r>
      <w:r w:rsidRPr="00EE6EA4">
        <w:rPr>
          <w:rFonts w:asciiTheme="minorHAnsi" w:hAnsiTheme="minorHAnsi" w:cstheme="minorHAnsi"/>
          <w:sz w:val="22"/>
          <w:szCs w:val="22"/>
        </w:rPr>
        <w:t xml:space="preserve"> r., poz. </w:t>
      </w:r>
      <w:r w:rsidR="006A1A10" w:rsidRPr="00EE6EA4">
        <w:rPr>
          <w:rFonts w:asciiTheme="minorHAnsi" w:hAnsiTheme="minorHAnsi" w:cstheme="minorHAnsi"/>
          <w:sz w:val="22"/>
          <w:szCs w:val="22"/>
        </w:rPr>
        <w:t>1320</w:t>
      </w:r>
      <w:r w:rsidR="00EE6EA4" w:rsidRPr="00EE6EA4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EE6EA4">
        <w:rPr>
          <w:rFonts w:asciiTheme="minorHAnsi" w:hAnsiTheme="minorHAnsi" w:cstheme="minorHAnsi"/>
          <w:sz w:val="22"/>
          <w:szCs w:val="22"/>
        </w:rPr>
        <w:t>) w rozumieniu ustawy z dnia 16 lutego 2007 r. o ochronie konkurencji i konsumentów (</w:t>
      </w:r>
      <w:bookmarkStart w:id="0" w:name="_Hlk214263556"/>
      <w:r w:rsidRPr="00EE6EA4">
        <w:rPr>
          <w:rFonts w:asciiTheme="minorHAnsi" w:hAnsiTheme="minorHAnsi" w:cstheme="minorHAnsi"/>
          <w:sz w:val="22"/>
          <w:szCs w:val="22"/>
        </w:rPr>
        <w:t xml:space="preserve">t.j. </w:t>
      </w:r>
      <w:hyperlink r:id="rId9" w:history="1">
        <w:r w:rsidR="006A1A10" w:rsidRPr="00EE6EA4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Dz.U. 2024 poz. 594</w:t>
        </w:r>
      </w:hyperlink>
      <w:r w:rsidR="00EE6EA4" w:rsidRPr="000E2808">
        <w:rPr>
          <w:rFonts w:asciiTheme="minorHAnsi" w:hAnsiTheme="minorHAnsi" w:cstheme="minorHAnsi"/>
        </w:rPr>
        <w:t xml:space="preserve"> z późn. zm.</w:t>
      </w:r>
      <w:bookmarkEnd w:id="0"/>
      <w:r w:rsidR="006A1A10" w:rsidRPr="00EE6EA4">
        <w:rPr>
          <w:rFonts w:asciiTheme="minorHAnsi" w:hAnsiTheme="minorHAnsi" w:cstheme="minorHAnsi"/>
          <w:sz w:val="22"/>
          <w:szCs w:val="22"/>
        </w:rPr>
        <w:t>)*</w:t>
      </w:r>
    </w:p>
    <w:p w14:paraId="5B68C0B4" w14:textId="77777777" w:rsidR="008971E6" w:rsidRPr="00B92C2A" w:rsidRDefault="008971E6" w:rsidP="008971E6">
      <w:pPr>
        <w:shd w:val="clear" w:color="auto" w:fill="FFFFFF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14:paraId="5CB5AD4E" w14:textId="77777777" w:rsidR="008971E6" w:rsidRPr="00B92C2A" w:rsidRDefault="008971E6" w:rsidP="008971E6">
      <w:pPr>
        <w:shd w:val="clear" w:color="auto" w:fill="FFFFFF"/>
        <w:jc w:val="center"/>
        <w:rPr>
          <w:rFonts w:ascii="Calibri" w:hAnsi="Calibri" w:cs="Calibri"/>
          <w:bCs/>
          <w:color w:val="000000"/>
          <w:sz w:val="22"/>
          <w:szCs w:val="22"/>
        </w:rPr>
      </w:pPr>
    </w:p>
    <w:p w14:paraId="40C6631A" w14:textId="77777777" w:rsidR="008971E6" w:rsidRPr="00B92C2A" w:rsidRDefault="008971E6" w:rsidP="008971E6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bCs/>
          <w:color w:val="000000"/>
          <w:sz w:val="22"/>
          <w:szCs w:val="22"/>
        </w:rPr>
        <w:t>* niepotrzebne skreślić</w:t>
      </w:r>
    </w:p>
    <w:p w14:paraId="15D4A727" w14:textId="77777777" w:rsidR="008971E6" w:rsidRPr="00B92C2A" w:rsidRDefault="008971E6" w:rsidP="008971E6">
      <w:pPr>
        <w:pStyle w:val="Tytu"/>
        <w:jc w:val="both"/>
        <w:rPr>
          <w:rFonts w:ascii="Calibri" w:hAnsi="Calibri" w:cs="Calibri"/>
          <w:sz w:val="22"/>
          <w:szCs w:val="22"/>
        </w:rPr>
      </w:pPr>
    </w:p>
    <w:p w14:paraId="1A1D3A51" w14:textId="77777777" w:rsidR="00E7470D" w:rsidRPr="00B92C2A" w:rsidRDefault="00E7470D" w:rsidP="008971E6">
      <w:pPr>
        <w:pStyle w:val="Tytu"/>
        <w:jc w:val="both"/>
        <w:rPr>
          <w:rFonts w:ascii="Calibri" w:hAnsi="Calibri" w:cs="Calibri"/>
          <w:sz w:val="22"/>
          <w:szCs w:val="22"/>
        </w:rPr>
      </w:pPr>
    </w:p>
    <w:p w14:paraId="6E530346" w14:textId="77777777" w:rsidR="00E7470D" w:rsidRPr="00B92C2A" w:rsidRDefault="00E7470D" w:rsidP="008971E6">
      <w:pPr>
        <w:pStyle w:val="Tytu"/>
        <w:jc w:val="both"/>
        <w:rPr>
          <w:rFonts w:ascii="Calibri" w:hAnsi="Calibri" w:cs="Calibri"/>
          <w:sz w:val="22"/>
          <w:szCs w:val="22"/>
        </w:rPr>
      </w:pPr>
    </w:p>
    <w:p w14:paraId="01B18A12" w14:textId="77777777" w:rsidR="00E7470D" w:rsidRPr="00B92C2A" w:rsidRDefault="00E7470D" w:rsidP="008971E6">
      <w:pPr>
        <w:pStyle w:val="Tytu"/>
        <w:jc w:val="both"/>
        <w:rPr>
          <w:rFonts w:ascii="Calibri" w:hAnsi="Calibri" w:cs="Calibri"/>
          <w:sz w:val="22"/>
          <w:szCs w:val="22"/>
        </w:rPr>
      </w:pPr>
    </w:p>
    <w:p w14:paraId="130A8EE9" w14:textId="77777777" w:rsidR="00E7470D" w:rsidRPr="00B92C2A" w:rsidRDefault="00E7470D" w:rsidP="00E7470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1719473B" w14:textId="77777777"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 xml:space="preserve">podpis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>elektroniczny kwalifikowany</w:t>
      </w:r>
    </w:p>
    <w:p w14:paraId="3FCE70F5" w14:textId="77777777"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 xml:space="preserve">lub podpis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 xml:space="preserve">zaufany </w:t>
      </w:r>
      <w:r w:rsidRPr="00925E95">
        <w:rPr>
          <w:rFonts w:ascii="Calibri" w:hAnsi="Calibri" w:cs="Calibri"/>
          <w:color w:val="000000"/>
          <w:sz w:val="20"/>
          <w:szCs w:val="22"/>
        </w:rPr>
        <w:t xml:space="preserve">lub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>osobisty</w:t>
      </w:r>
    </w:p>
    <w:p w14:paraId="6DD04EA1" w14:textId="77777777"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>osoby/-ób uprawnionej/-ych</w:t>
      </w:r>
    </w:p>
    <w:p w14:paraId="6B655858" w14:textId="77777777" w:rsidR="008971E6" w:rsidRPr="00925E95" w:rsidRDefault="008971E6" w:rsidP="00FF210A">
      <w:pPr>
        <w:pStyle w:val="Tekstpodstawowy2"/>
        <w:tabs>
          <w:tab w:val="left" w:pos="284"/>
        </w:tabs>
        <w:ind w:left="708" w:hanging="708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>do reprezentowania Wykonawcy lub pełnomocnika</w:t>
      </w:r>
    </w:p>
    <w:p w14:paraId="29FB0A80" w14:textId="77777777"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ECEA4F2" w14:textId="77777777"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789AA696" w14:textId="77777777"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5FF5BE0E" w14:textId="77777777"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7188F8C6" w14:textId="77777777"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EBCAE08" w14:textId="77777777"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76D242D" w14:textId="77777777"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51119FD3" w14:textId="77777777"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C2D3473" w14:textId="77777777"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5D41EE9A" w14:textId="77777777"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56B6715" w14:textId="77777777" w:rsidR="008971E6" w:rsidRPr="00B92C2A" w:rsidRDefault="008971E6" w:rsidP="000F3974">
      <w:pPr>
        <w:jc w:val="both"/>
        <w:rPr>
          <w:rFonts w:ascii="Calibri" w:hAnsi="Calibri" w:cs="Calibri"/>
          <w:b/>
          <w:sz w:val="22"/>
          <w:szCs w:val="22"/>
        </w:rPr>
      </w:pPr>
    </w:p>
    <w:p w14:paraId="445E6200" w14:textId="77777777" w:rsidR="008971E6" w:rsidRDefault="008971E6" w:rsidP="000F3974">
      <w:pPr>
        <w:jc w:val="both"/>
        <w:rPr>
          <w:rFonts w:ascii="Calibri" w:hAnsi="Calibri" w:cs="Calibri"/>
          <w:b/>
          <w:sz w:val="22"/>
          <w:szCs w:val="22"/>
        </w:rPr>
      </w:pPr>
    </w:p>
    <w:p w14:paraId="73E27DE0" w14:textId="77777777" w:rsidR="004A7972" w:rsidRDefault="004A7972" w:rsidP="000F3974">
      <w:pPr>
        <w:jc w:val="both"/>
        <w:rPr>
          <w:rFonts w:ascii="Calibri" w:hAnsi="Calibri" w:cs="Calibri"/>
          <w:b/>
          <w:sz w:val="22"/>
          <w:szCs w:val="22"/>
        </w:rPr>
      </w:pPr>
    </w:p>
    <w:p w14:paraId="5303FF72" w14:textId="77777777" w:rsidR="004A7972" w:rsidRDefault="004A7972" w:rsidP="000F3974">
      <w:pPr>
        <w:jc w:val="both"/>
        <w:rPr>
          <w:rFonts w:ascii="Calibri" w:hAnsi="Calibri" w:cs="Calibri"/>
          <w:b/>
          <w:sz w:val="22"/>
          <w:szCs w:val="22"/>
        </w:rPr>
      </w:pPr>
    </w:p>
    <w:p w14:paraId="5B6BA908" w14:textId="77777777" w:rsidR="004A7972" w:rsidRDefault="004A7972" w:rsidP="000F3974">
      <w:pPr>
        <w:jc w:val="both"/>
        <w:rPr>
          <w:rFonts w:ascii="Calibri" w:hAnsi="Calibri" w:cs="Calibri"/>
          <w:b/>
          <w:sz w:val="22"/>
          <w:szCs w:val="22"/>
        </w:rPr>
      </w:pPr>
    </w:p>
    <w:sectPr w:rsidR="004A7972" w:rsidSect="00107B64">
      <w:headerReference w:type="even" r:id="rId10"/>
      <w:pgSz w:w="11909" w:h="16834"/>
      <w:pgMar w:top="543" w:right="544" w:bottom="567" w:left="1559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BDC85" w14:textId="77777777" w:rsidR="00692A7F" w:rsidRDefault="00692A7F">
      <w:r>
        <w:separator/>
      </w:r>
    </w:p>
  </w:endnote>
  <w:endnote w:type="continuationSeparator" w:id="0">
    <w:p w14:paraId="3D2B026E" w14:textId="77777777" w:rsidR="00692A7F" w:rsidRDefault="0069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80A68" w14:textId="77777777" w:rsidR="00692A7F" w:rsidRDefault="00692A7F">
      <w:r>
        <w:separator/>
      </w:r>
    </w:p>
  </w:footnote>
  <w:footnote w:type="continuationSeparator" w:id="0">
    <w:p w14:paraId="4CC19FF2" w14:textId="77777777" w:rsidR="00692A7F" w:rsidRDefault="00692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7AC5D" w14:textId="77777777" w:rsidR="00EF62C8" w:rsidRDefault="00EF62C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570C4A32" w14:textId="77777777" w:rsidR="00EF62C8" w:rsidRDefault="00EF62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3C4ECAD8"/>
    <w:name w:val="WW8Num5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720"/>
      </w:pPr>
      <w:rPr>
        <w:rFonts w:ascii="Tahoma" w:eastAsia="Times New Roman" w:hAnsi="Tahoma" w:cs="Tahoma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6"/>
    <w:lvl w:ilvl="0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0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1" w15:restartNumberingAfterBreak="0">
    <w:nsid w:val="01665490"/>
    <w:multiLevelType w:val="hybridMultilevel"/>
    <w:tmpl w:val="861081CC"/>
    <w:lvl w:ilvl="0" w:tplc="FFFFFFFF">
      <w:start w:val="1"/>
      <w:numFmt w:val="decimal"/>
      <w:lvlText w:val="%1."/>
      <w:lvlJc w:val="left"/>
      <w:pPr>
        <w:ind w:left="512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04474834"/>
    <w:multiLevelType w:val="hybridMultilevel"/>
    <w:tmpl w:val="B53C6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B5C00"/>
    <w:multiLevelType w:val="hybridMultilevel"/>
    <w:tmpl w:val="A71A1F8E"/>
    <w:lvl w:ilvl="0" w:tplc="6888C20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D81EC4"/>
    <w:multiLevelType w:val="hybridMultilevel"/>
    <w:tmpl w:val="317480B0"/>
    <w:lvl w:ilvl="0" w:tplc="D45EA3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0F7C4203"/>
    <w:multiLevelType w:val="hybridMultilevel"/>
    <w:tmpl w:val="94C8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22C3E"/>
    <w:multiLevelType w:val="hybridMultilevel"/>
    <w:tmpl w:val="FED60F2C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173E642E"/>
    <w:multiLevelType w:val="hybridMultilevel"/>
    <w:tmpl w:val="AAA4ED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01718DB"/>
    <w:multiLevelType w:val="hybridMultilevel"/>
    <w:tmpl w:val="0A6C3550"/>
    <w:lvl w:ilvl="0" w:tplc="A87E85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77C0C"/>
    <w:multiLevelType w:val="hybridMultilevel"/>
    <w:tmpl w:val="6FD0FFC2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83F151E"/>
    <w:multiLevelType w:val="hybridMultilevel"/>
    <w:tmpl w:val="A52AF070"/>
    <w:name w:val="WW8Num1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BF6ABC"/>
    <w:multiLevelType w:val="hybridMultilevel"/>
    <w:tmpl w:val="EDFEE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B2FE7"/>
    <w:multiLevelType w:val="hybridMultilevel"/>
    <w:tmpl w:val="F4DC671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5AE42D54"/>
    <w:multiLevelType w:val="hybridMultilevel"/>
    <w:tmpl w:val="8746E9C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83E4DED"/>
    <w:multiLevelType w:val="hybridMultilevel"/>
    <w:tmpl w:val="EAC63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03BBF"/>
    <w:multiLevelType w:val="hybridMultilevel"/>
    <w:tmpl w:val="613CAEF0"/>
    <w:name w:val="WW8Num68222"/>
    <w:lvl w:ilvl="0" w:tplc="ED602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A6C0D0" w:tentative="1">
      <w:start w:val="1"/>
      <w:numFmt w:val="lowerLetter"/>
      <w:lvlText w:val="%2."/>
      <w:lvlJc w:val="left"/>
      <w:pPr>
        <w:ind w:left="1440" w:hanging="360"/>
      </w:pPr>
    </w:lvl>
    <w:lvl w:ilvl="2" w:tplc="5B764F08" w:tentative="1">
      <w:start w:val="1"/>
      <w:numFmt w:val="lowerRoman"/>
      <w:lvlText w:val="%3."/>
      <w:lvlJc w:val="right"/>
      <w:pPr>
        <w:ind w:left="2160" w:hanging="180"/>
      </w:pPr>
    </w:lvl>
    <w:lvl w:ilvl="3" w:tplc="612076DA" w:tentative="1">
      <w:start w:val="1"/>
      <w:numFmt w:val="decimal"/>
      <w:lvlText w:val="%4."/>
      <w:lvlJc w:val="left"/>
      <w:pPr>
        <w:ind w:left="2880" w:hanging="360"/>
      </w:pPr>
    </w:lvl>
    <w:lvl w:ilvl="4" w:tplc="E35286E4" w:tentative="1">
      <w:start w:val="1"/>
      <w:numFmt w:val="lowerLetter"/>
      <w:lvlText w:val="%5."/>
      <w:lvlJc w:val="left"/>
      <w:pPr>
        <w:ind w:left="3600" w:hanging="360"/>
      </w:pPr>
    </w:lvl>
    <w:lvl w:ilvl="5" w:tplc="39D28802" w:tentative="1">
      <w:start w:val="1"/>
      <w:numFmt w:val="lowerRoman"/>
      <w:lvlText w:val="%6."/>
      <w:lvlJc w:val="right"/>
      <w:pPr>
        <w:ind w:left="4320" w:hanging="180"/>
      </w:pPr>
    </w:lvl>
    <w:lvl w:ilvl="6" w:tplc="16ECDEFE" w:tentative="1">
      <w:start w:val="1"/>
      <w:numFmt w:val="decimal"/>
      <w:lvlText w:val="%7."/>
      <w:lvlJc w:val="left"/>
      <w:pPr>
        <w:ind w:left="5040" w:hanging="360"/>
      </w:pPr>
    </w:lvl>
    <w:lvl w:ilvl="7" w:tplc="67DA882A" w:tentative="1">
      <w:start w:val="1"/>
      <w:numFmt w:val="lowerLetter"/>
      <w:lvlText w:val="%8."/>
      <w:lvlJc w:val="left"/>
      <w:pPr>
        <w:ind w:left="5760" w:hanging="360"/>
      </w:pPr>
    </w:lvl>
    <w:lvl w:ilvl="8" w:tplc="2F3426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66108"/>
    <w:multiLevelType w:val="hybridMultilevel"/>
    <w:tmpl w:val="5EBCA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540578"/>
    <w:multiLevelType w:val="hybridMultilevel"/>
    <w:tmpl w:val="93BE8DF0"/>
    <w:lvl w:ilvl="0" w:tplc="FFFFFFFF">
      <w:start w:val="1"/>
      <w:numFmt w:val="decimal"/>
      <w:lvlText w:val="%1."/>
      <w:lvlJc w:val="left"/>
      <w:pPr>
        <w:ind w:left="436" w:hanging="360"/>
      </w:p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6E8A73C7"/>
    <w:multiLevelType w:val="hybridMultilevel"/>
    <w:tmpl w:val="01661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84D5F"/>
    <w:multiLevelType w:val="hybridMultilevel"/>
    <w:tmpl w:val="6E24CBC4"/>
    <w:name w:val="WW8Num12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B07BD2"/>
    <w:multiLevelType w:val="hybridMultilevel"/>
    <w:tmpl w:val="522CC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B7302"/>
    <w:multiLevelType w:val="hybridMultilevel"/>
    <w:tmpl w:val="C654F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14CFA"/>
    <w:multiLevelType w:val="hybridMultilevel"/>
    <w:tmpl w:val="CB841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8260829">
    <w:abstractNumId w:val="26"/>
  </w:num>
  <w:num w:numId="2" w16cid:durableId="1430737202">
    <w:abstractNumId w:val="17"/>
  </w:num>
  <w:num w:numId="3" w16cid:durableId="45995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48369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31632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43274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02172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4705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65766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5223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61693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34233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96144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1097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95304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070102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73723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85922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21139040">
    <w:abstractNumId w:val="11"/>
  </w:num>
  <w:num w:numId="20" w16cid:durableId="2141992859">
    <w:abstractNumId w:val="24"/>
  </w:num>
  <w:num w:numId="21" w16cid:durableId="216626880">
    <w:abstractNumId w:val="12"/>
  </w:num>
  <w:num w:numId="22" w16cid:durableId="105566463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082"/>
    <w:rsid w:val="00000A0C"/>
    <w:rsid w:val="00002A06"/>
    <w:rsid w:val="00003461"/>
    <w:rsid w:val="00003DA2"/>
    <w:rsid w:val="000057A7"/>
    <w:rsid w:val="00005897"/>
    <w:rsid w:val="00007610"/>
    <w:rsid w:val="00012F43"/>
    <w:rsid w:val="00014F46"/>
    <w:rsid w:val="00015399"/>
    <w:rsid w:val="00016453"/>
    <w:rsid w:val="00016F23"/>
    <w:rsid w:val="00020D0D"/>
    <w:rsid w:val="00021FCD"/>
    <w:rsid w:val="00022536"/>
    <w:rsid w:val="00022B21"/>
    <w:rsid w:val="000233A2"/>
    <w:rsid w:val="00024000"/>
    <w:rsid w:val="0002561A"/>
    <w:rsid w:val="00027089"/>
    <w:rsid w:val="00027E75"/>
    <w:rsid w:val="00031F82"/>
    <w:rsid w:val="00034FC0"/>
    <w:rsid w:val="00035374"/>
    <w:rsid w:val="00036951"/>
    <w:rsid w:val="000374A1"/>
    <w:rsid w:val="0004010B"/>
    <w:rsid w:val="00040539"/>
    <w:rsid w:val="0004063C"/>
    <w:rsid w:val="00041D7B"/>
    <w:rsid w:val="00043717"/>
    <w:rsid w:val="000449E2"/>
    <w:rsid w:val="00047C1E"/>
    <w:rsid w:val="00050113"/>
    <w:rsid w:val="00055B8F"/>
    <w:rsid w:val="00057A5A"/>
    <w:rsid w:val="0006042D"/>
    <w:rsid w:val="00061160"/>
    <w:rsid w:val="00061662"/>
    <w:rsid w:val="00063181"/>
    <w:rsid w:val="00064352"/>
    <w:rsid w:val="0006460F"/>
    <w:rsid w:val="00064A66"/>
    <w:rsid w:val="00064B19"/>
    <w:rsid w:val="00064C9E"/>
    <w:rsid w:val="0006618A"/>
    <w:rsid w:val="00066D61"/>
    <w:rsid w:val="00070231"/>
    <w:rsid w:val="000743B4"/>
    <w:rsid w:val="00075551"/>
    <w:rsid w:val="00075E4F"/>
    <w:rsid w:val="0007631B"/>
    <w:rsid w:val="0007654E"/>
    <w:rsid w:val="00080E21"/>
    <w:rsid w:val="00081127"/>
    <w:rsid w:val="00083085"/>
    <w:rsid w:val="0008509F"/>
    <w:rsid w:val="00086996"/>
    <w:rsid w:val="00086A2D"/>
    <w:rsid w:val="00090734"/>
    <w:rsid w:val="00092282"/>
    <w:rsid w:val="00092414"/>
    <w:rsid w:val="000932B4"/>
    <w:rsid w:val="000936FB"/>
    <w:rsid w:val="00096693"/>
    <w:rsid w:val="00097537"/>
    <w:rsid w:val="000A2FCF"/>
    <w:rsid w:val="000A3209"/>
    <w:rsid w:val="000A58A8"/>
    <w:rsid w:val="000A751B"/>
    <w:rsid w:val="000B21EB"/>
    <w:rsid w:val="000B3092"/>
    <w:rsid w:val="000B3799"/>
    <w:rsid w:val="000B3D62"/>
    <w:rsid w:val="000B40D3"/>
    <w:rsid w:val="000B4C05"/>
    <w:rsid w:val="000B5680"/>
    <w:rsid w:val="000B629E"/>
    <w:rsid w:val="000B6848"/>
    <w:rsid w:val="000B73C3"/>
    <w:rsid w:val="000B7C05"/>
    <w:rsid w:val="000B7C81"/>
    <w:rsid w:val="000C0A20"/>
    <w:rsid w:val="000C28AC"/>
    <w:rsid w:val="000C4CDD"/>
    <w:rsid w:val="000C5209"/>
    <w:rsid w:val="000C58A6"/>
    <w:rsid w:val="000D31E7"/>
    <w:rsid w:val="000D40CA"/>
    <w:rsid w:val="000D6578"/>
    <w:rsid w:val="000D65E7"/>
    <w:rsid w:val="000D70D5"/>
    <w:rsid w:val="000E01A6"/>
    <w:rsid w:val="000E09CE"/>
    <w:rsid w:val="000E1FAE"/>
    <w:rsid w:val="000E2470"/>
    <w:rsid w:val="000E2660"/>
    <w:rsid w:val="000E2808"/>
    <w:rsid w:val="000E3FE5"/>
    <w:rsid w:val="000E459A"/>
    <w:rsid w:val="000E4896"/>
    <w:rsid w:val="000E51DB"/>
    <w:rsid w:val="000E674D"/>
    <w:rsid w:val="000E69D1"/>
    <w:rsid w:val="000E6BA5"/>
    <w:rsid w:val="000E72A6"/>
    <w:rsid w:val="000E7629"/>
    <w:rsid w:val="000F082C"/>
    <w:rsid w:val="000F320F"/>
    <w:rsid w:val="000F3974"/>
    <w:rsid w:val="000F6989"/>
    <w:rsid w:val="000F6CCF"/>
    <w:rsid w:val="000F6E89"/>
    <w:rsid w:val="00101D40"/>
    <w:rsid w:val="00103221"/>
    <w:rsid w:val="00103783"/>
    <w:rsid w:val="00103D77"/>
    <w:rsid w:val="001049E3"/>
    <w:rsid w:val="00105CBF"/>
    <w:rsid w:val="001068C0"/>
    <w:rsid w:val="001072CF"/>
    <w:rsid w:val="00107B64"/>
    <w:rsid w:val="0011005F"/>
    <w:rsid w:val="001115ED"/>
    <w:rsid w:val="00111B41"/>
    <w:rsid w:val="00112BF6"/>
    <w:rsid w:val="00112E88"/>
    <w:rsid w:val="00120E25"/>
    <w:rsid w:val="00121030"/>
    <w:rsid w:val="00121B67"/>
    <w:rsid w:val="00121C84"/>
    <w:rsid w:val="00122D6F"/>
    <w:rsid w:val="0012396A"/>
    <w:rsid w:val="00123CE6"/>
    <w:rsid w:val="00124C18"/>
    <w:rsid w:val="0012517F"/>
    <w:rsid w:val="00131364"/>
    <w:rsid w:val="001318D8"/>
    <w:rsid w:val="001327B2"/>
    <w:rsid w:val="0013307D"/>
    <w:rsid w:val="001335B2"/>
    <w:rsid w:val="0013368E"/>
    <w:rsid w:val="00133AE2"/>
    <w:rsid w:val="00134AB5"/>
    <w:rsid w:val="001368C1"/>
    <w:rsid w:val="001430CF"/>
    <w:rsid w:val="001441B5"/>
    <w:rsid w:val="001505E0"/>
    <w:rsid w:val="00151A2F"/>
    <w:rsid w:val="001531C1"/>
    <w:rsid w:val="00153390"/>
    <w:rsid w:val="0015495A"/>
    <w:rsid w:val="00154A28"/>
    <w:rsid w:val="00155757"/>
    <w:rsid w:val="00156882"/>
    <w:rsid w:val="00156DEB"/>
    <w:rsid w:val="001646C8"/>
    <w:rsid w:val="00164FB0"/>
    <w:rsid w:val="0016761E"/>
    <w:rsid w:val="00167925"/>
    <w:rsid w:val="0017112B"/>
    <w:rsid w:val="00173415"/>
    <w:rsid w:val="00173556"/>
    <w:rsid w:val="0017375C"/>
    <w:rsid w:val="0017504E"/>
    <w:rsid w:val="00175E05"/>
    <w:rsid w:val="00177355"/>
    <w:rsid w:val="001805B0"/>
    <w:rsid w:val="001814E2"/>
    <w:rsid w:val="00183D8C"/>
    <w:rsid w:val="00184489"/>
    <w:rsid w:val="001845BC"/>
    <w:rsid w:val="0018590D"/>
    <w:rsid w:val="00185E4F"/>
    <w:rsid w:val="00186983"/>
    <w:rsid w:val="00186C63"/>
    <w:rsid w:val="00187D74"/>
    <w:rsid w:val="00192B85"/>
    <w:rsid w:val="00194205"/>
    <w:rsid w:val="00197437"/>
    <w:rsid w:val="001A07AB"/>
    <w:rsid w:val="001A121D"/>
    <w:rsid w:val="001A1B8D"/>
    <w:rsid w:val="001A46B7"/>
    <w:rsid w:val="001A66E5"/>
    <w:rsid w:val="001A7434"/>
    <w:rsid w:val="001C4EE1"/>
    <w:rsid w:val="001C715F"/>
    <w:rsid w:val="001D180D"/>
    <w:rsid w:val="001D1B98"/>
    <w:rsid w:val="001D3139"/>
    <w:rsid w:val="001D3CF2"/>
    <w:rsid w:val="001D3E8B"/>
    <w:rsid w:val="001D549F"/>
    <w:rsid w:val="001D606E"/>
    <w:rsid w:val="001E1BDC"/>
    <w:rsid w:val="001E3FEE"/>
    <w:rsid w:val="001E5821"/>
    <w:rsid w:val="001E5BEF"/>
    <w:rsid w:val="001E604F"/>
    <w:rsid w:val="001E6922"/>
    <w:rsid w:val="001F21D1"/>
    <w:rsid w:val="001F3561"/>
    <w:rsid w:val="001F66AF"/>
    <w:rsid w:val="001F68DF"/>
    <w:rsid w:val="00200175"/>
    <w:rsid w:val="002040B4"/>
    <w:rsid w:val="00211D78"/>
    <w:rsid w:val="00214906"/>
    <w:rsid w:val="00215475"/>
    <w:rsid w:val="00216711"/>
    <w:rsid w:val="00220892"/>
    <w:rsid w:val="00222E1E"/>
    <w:rsid w:val="00223634"/>
    <w:rsid w:val="00227917"/>
    <w:rsid w:val="002319F9"/>
    <w:rsid w:val="00233455"/>
    <w:rsid w:val="0023413B"/>
    <w:rsid w:val="0023672A"/>
    <w:rsid w:val="00237AE3"/>
    <w:rsid w:val="00237D7B"/>
    <w:rsid w:val="002401A8"/>
    <w:rsid w:val="00240319"/>
    <w:rsid w:val="0024155F"/>
    <w:rsid w:val="00241E66"/>
    <w:rsid w:val="002421D2"/>
    <w:rsid w:val="00242D4B"/>
    <w:rsid w:val="0024567C"/>
    <w:rsid w:val="00245DA4"/>
    <w:rsid w:val="00247D18"/>
    <w:rsid w:val="00250495"/>
    <w:rsid w:val="00250FE2"/>
    <w:rsid w:val="00254AF5"/>
    <w:rsid w:val="0025576E"/>
    <w:rsid w:val="0025714D"/>
    <w:rsid w:val="0025723C"/>
    <w:rsid w:val="002629DD"/>
    <w:rsid w:val="00263C09"/>
    <w:rsid w:val="0026486F"/>
    <w:rsid w:val="0026608C"/>
    <w:rsid w:val="002677EC"/>
    <w:rsid w:val="002717F3"/>
    <w:rsid w:val="00271F76"/>
    <w:rsid w:val="0027375A"/>
    <w:rsid w:val="00273C2F"/>
    <w:rsid w:val="00273DC7"/>
    <w:rsid w:val="0027432B"/>
    <w:rsid w:val="00274D3A"/>
    <w:rsid w:val="0028152B"/>
    <w:rsid w:val="00281A61"/>
    <w:rsid w:val="00283068"/>
    <w:rsid w:val="002853B5"/>
    <w:rsid w:val="002866AF"/>
    <w:rsid w:val="00286828"/>
    <w:rsid w:val="00286AE6"/>
    <w:rsid w:val="002877A6"/>
    <w:rsid w:val="002905E0"/>
    <w:rsid w:val="00292943"/>
    <w:rsid w:val="0029363D"/>
    <w:rsid w:val="0029744B"/>
    <w:rsid w:val="002A0805"/>
    <w:rsid w:val="002A2CC3"/>
    <w:rsid w:val="002A4C4B"/>
    <w:rsid w:val="002A7199"/>
    <w:rsid w:val="002B0E81"/>
    <w:rsid w:val="002B2689"/>
    <w:rsid w:val="002B283B"/>
    <w:rsid w:val="002B30FB"/>
    <w:rsid w:val="002B6715"/>
    <w:rsid w:val="002B67BA"/>
    <w:rsid w:val="002B7886"/>
    <w:rsid w:val="002B7C0B"/>
    <w:rsid w:val="002C2265"/>
    <w:rsid w:val="002C2527"/>
    <w:rsid w:val="002C33A8"/>
    <w:rsid w:val="002C351F"/>
    <w:rsid w:val="002C443B"/>
    <w:rsid w:val="002C6DA3"/>
    <w:rsid w:val="002D016E"/>
    <w:rsid w:val="002D579C"/>
    <w:rsid w:val="002E02C8"/>
    <w:rsid w:val="002E0989"/>
    <w:rsid w:val="002E0B98"/>
    <w:rsid w:val="002E1905"/>
    <w:rsid w:val="002E20A1"/>
    <w:rsid w:val="002E20CC"/>
    <w:rsid w:val="002E2149"/>
    <w:rsid w:val="002E5CA8"/>
    <w:rsid w:val="002E7541"/>
    <w:rsid w:val="002F0BD7"/>
    <w:rsid w:val="002F16D5"/>
    <w:rsid w:val="002F3C8E"/>
    <w:rsid w:val="002F637A"/>
    <w:rsid w:val="002F77BC"/>
    <w:rsid w:val="003035DE"/>
    <w:rsid w:val="00303F78"/>
    <w:rsid w:val="00304B39"/>
    <w:rsid w:val="00304E00"/>
    <w:rsid w:val="003050C7"/>
    <w:rsid w:val="00305B94"/>
    <w:rsid w:val="00305CF1"/>
    <w:rsid w:val="0031231B"/>
    <w:rsid w:val="00313B0C"/>
    <w:rsid w:val="0031410F"/>
    <w:rsid w:val="00316351"/>
    <w:rsid w:val="003164C3"/>
    <w:rsid w:val="0032040B"/>
    <w:rsid w:val="00320E5C"/>
    <w:rsid w:val="003212DF"/>
    <w:rsid w:val="00322F4F"/>
    <w:rsid w:val="00323D68"/>
    <w:rsid w:val="00325FC1"/>
    <w:rsid w:val="003308F0"/>
    <w:rsid w:val="003317F9"/>
    <w:rsid w:val="003330CB"/>
    <w:rsid w:val="0033333A"/>
    <w:rsid w:val="00334FBD"/>
    <w:rsid w:val="00335200"/>
    <w:rsid w:val="00336E23"/>
    <w:rsid w:val="00337E0E"/>
    <w:rsid w:val="00340BDF"/>
    <w:rsid w:val="0034247A"/>
    <w:rsid w:val="0034318D"/>
    <w:rsid w:val="003439BB"/>
    <w:rsid w:val="00344EB6"/>
    <w:rsid w:val="003455B0"/>
    <w:rsid w:val="00350173"/>
    <w:rsid w:val="00355970"/>
    <w:rsid w:val="003562F0"/>
    <w:rsid w:val="00356CE2"/>
    <w:rsid w:val="003576F3"/>
    <w:rsid w:val="00357D47"/>
    <w:rsid w:val="003602C1"/>
    <w:rsid w:val="00360C0F"/>
    <w:rsid w:val="00360D20"/>
    <w:rsid w:val="00362514"/>
    <w:rsid w:val="00370D7E"/>
    <w:rsid w:val="00370F32"/>
    <w:rsid w:val="00371DAC"/>
    <w:rsid w:val="00372F1D"/>
    <w:rsid w:val="00373133"/>
    <w:rsid w:val="003742FE"/>
    <w:rsid w:val="00381EFC"/>
    <w:rsid w:val="003842CA"/>
    <w:rsid w:val="00385082"/>
    <w:rsid w:val="0038551D"/>
    <w:rsid w:val="00386142"/>
    <w:rsid w:val="003877F6"/>
    <w:rsid w:val="00391E82"/>
    <w:rsid w:val="00392E3E"/>
    <w:rsid w:val="003A05B6"/>
    <w:rsid w:val="003A39AB"/>
    <w:rsid w:val="003A4234"/>
    <w:rsid w:val="003A4B39"/>
    <w:rsid w:val="003A4F52"/>
    <w:rsid w:val="003A577B"/>
    <w:rsid w:val="003A7DAA"/>
    <w:rsid w:val="003B1BDD"/>
    <w:rsid w:val="003B3F6D"/>
    <w:rsid w:val="003B5393"/>
    <w:rsid w:val="003B5EA6"/>
    <w:rsid w:val="003C041C"/>
    <w:rsid w:val="003C46F0"/>
    <w:rsid w:val="003C4EDA"/>
    <w:rsid w:val="003C586D"/>
    <w:rsid w:val="003C5E2F"/>
    <w:rsid w:val="003C6656"/>
    <w:rsid w:val="003C7844"/>
    <w:rsid w:val="003D0274"/>
    <w:rsid w:val="003D10D5"/>
    <w:rsid w:val="003D1E2E"/>
    <w:rsid w:val="003D2359"/>
    <w:rsid w:val="003D2807"/>
    <w:rsid w:val="003D38F2"/>
    <w:rsid w:val="003D476A"/>
    <w:rsid w:val="003D5134"/>
    <w:rsid w:val="003D5270"/>
    <w:rsid w:val="003E0CE2"/>
    <w:rsid w:val="003E12B5"/>
    <w:rsid w:val="003E211F"/>
    <w:rsid w:val="003E2434"/>
    <w:rsid w:val="003E24E5"/>
    <w:rsid w:val="003E2C02"/>
    <w:rsid w:val="003E3CC9"/>
    <w:rsid w:val="003E4279"/>
    <w:rsid w:val="003E69A1"/>
    <w:rsid w:val="003E740A"/>
    <w:rsid w:val="003E761A"/>
    <w:rsid w:val="003F11C3"/>
    <w:rsid w:val="003F1A59"/>
    <w:rsid w:val="003F2E1E"/>
    <w:rsid w:val="003F2FF7"/>
    <w:rsid w:val="003F505A"/>
    <w:rsid w:val="003F560F"/>
    <w:rsid w:val="003F7A6A"/>
    <w:rsid w:val="00401652"/>
    <w:rsid w:val="00401C6C"/>
    <w:rsid w:val="004026E8"/>
    <w:rsid w:val="00404147"/>
    <w:rsid w:val="00404521"/>
    <w:rsid w:val="00406270"/>
    <w:rsid w:val="00407BC7"/>
    <w:rsid w:val="00407C14"/>
    <w:rsid w:val="00410690"/>
    <w:rsid w:val="00411A42"/>
    <w:rsid w:val="004127F3"/>
    <w:rsid w:val="004129C6"/>
    <w:rsid w:val="00414F7D"/>
    <w:rsid w:val="00415C95"/>
    <w:rsid w:val="0041716B"/>
    <w:rsid w:val="00420A65"/>
    <w:rsid w:val="00420D4D"/>
    <w:rsid w:val="00421331"/>
    <w:rsid w:val="00423CEC"/>
    <w:rsid w:val="004245E8"/>
    <w:rsid w:val="004267ED"/>
    <w:rsid w:val="00427010"/>
    <w:rsid w:val="004300A5"/>
    <w:rsid w:val="00440F7D"/>
    <w:rsid w:val="00441969"/>
    <w:rsid w:val="00441BD3"/>
    <w:rsid w:val="00443727"/>
    <w:rsid w:val="00443F4A"/>
    <w:rsid w:val="00443F50"/>
    <w:rsid w:val="00447E41"/>
    <w:rsid w:val="00450124"/>
    <w:rsid w:val="00450610"/>
    <w:rsid w:val="00452A86"/>
    <w:rsid w:val="00452FD5"/>
    <w:rsid w:val="0045318D"/>
    <w:rsid w:val="0045504F"/>
    <w:rsid w:val="0045605D"/>
    <w:rsid w:val="00457C87"/>
    <w:rsid w:val="0046539C"/>
    <w:rsid w:val="00467308"/>
    <w:rsid w:val="00470488"/>
    <w:rsid w:val="0047080F"/>
    <w:rsid w:val="00473388"/>
    <w:rsid w:val="0047423A"/>
    <w:rsid w:val="004742F4"/>
    <w:rsid w:val="00474E7D"/>
    <w:rsid w:val="00483553"/>
    <w:rsid w:val="00485CAD"/>
    <w:rsid w:val="0048602D"/>
    <w:rsid w:val="004861BD"/>
    <w:rsid w:val="00487C77"/>
    <w:rsid w:val="00490316"/>
    <w:rsid w:val="00491E93"/>
    <w:rsid w:val="00492F05"/>
    <w:rsid w:val="00493ED7"/>
    <w:rsid w:val="00495C7D"/>
    <w:rsid w:val="00495DC1"/>
    <w:rsid w:val="00496D13"/>
    <w:rsid w:val="004976FA"/>
    <w:rsid w:val="004A2991"/>
    <w:rsid w:val="004A3328"/>
    <w:rsid w:val="004A4D8F"/>
    <w:rsid w:val="004A644A"/>
    <w:rsid w:val="004A7972"/>
    <w:rsid w:val="004B00C0"/>
    <w:rsid w:val="004B249C"/>
    <w:rsid w:val="004B31DF"/>
    <w:rsid w:val="004B495A"/>
    <w:rsid w:val="004B5584"/>
    <w:rsid w:val="004B562A"/>
    <w:rsid w:val="004B64FA"/>
    <w:rsid w:val="004B695D"/>
    <w:rsid w:val="004B69C4"/>
    <w:rsid w:val="004B6A24"/>
    <w:rsid w:val="004C2AD3"/>
    <w:rsid w:val="004C4557"/>
    <w:rsid w:val="004C5B2E"/>
    <w:rsid w:val="004D0008"/>
    <w:rsid w:val="004D5434"/>
    <w:rsid w:val="004E1800"/>
    <w:rsid w:val="004E3C2C"/>
    <w:rsid w:val="004E3CFF"/>
    <w:rsid w:val="004E55CC"/>
    <w:rsid w:val="004E5F9B"/>
    <w:rsid w:val="004E641D"/>
    <w:rsid w:val="004E7916"/>
    <w:rsid w:val="004E7FFD"/>
    <w:rsid w:val="004F373A"/>
    <w:rsid w:val="004F46D7"/>
    <w:rsid w:val="004F50EE"/>
    <w:rsid w:val="004F5AA8"/>
    <w:rsid w:val="004F632A"/>
    <w:rsid w:val="004F6845"/>
    <w:rsid w:val="004F756D"/>
    <w:rsid w:val="004F7F7E"/>
    <w:rsid w:val="0050086E"/>
    <w:rsid w:val="005020A6"/>
    <w:rsid w:val="00502FC6"/>
    <w:rsid w:val="005032CB"/>
    <w:rsid w:val="00504211"/>
    <w:rsid w:val="0050475E"/>
    <w:rsid w:val="00507E88"/>
    <w:rsid w:val="00511470"/>
    <w:rsid w:val="005117A2"/>
    <w:rsid w:val="00512057"/>
    <w:rsid w:val="00513E46"/>
    <w:rsid w:val="00515623"/>
    <w:rsid w:val="0051725C"/>
    <w:rsid w:val="00520460"/>
    <w:rsid w:val="005215A2"/>
    <w:rsid w:val="0052384A"/>
    <w:rsid w:val="00525378"/>
    <w:rsid w:val="00525976"/>
    <w:rsid w:val="005261E3"/>
    <w:rsid w:val="00530577"/>
    <w:rsid w:val="00531403"/>
    <w:rsid w:val="00531E6B"/>
    <w:rsid w:val="005328C7"/>
    <w:rsid w:val="005334D3"/>
    <w:rsid w:val="00536974"/>
    <w:rsid w:val="005409B6"/>
    <w:rsid w:val="005424F1"/>
    <w:rsid w:val="005441F3"/>
    <w:rsid w:val="00551F99"/>
    <w:rsid w:val="00552686"/>
    <w:rsid w:val="005545CC"/>
    <w:rsid w:val="00556802"/>
    <w:rsid w:val="005600FA"/>
    <w:rsid w:val="00560F4F"/>
    <w:rsid w:val="00561B00"/>
    <w:rsid w:val="00562862"/>
    <w:rsid w:val="00564974"/>
    <w:rsid w:val="00565604"/>
    <w:rsid w:val="005662B9"/>
    <w:rsid w:val="0056660C"/>
    <w:rsid w:val="005701E7"/>
    <w:rsid w:val="00570230"/>
    <w:rsid w:val="0057143E"/>
    <w:rsid w:val="0057163B"/>
    <w:rsid w:val="00572363"/>
    <w:rsid w:val="00574932"/>
    <w:rsid w:val="005830E5"/>
    <w:rsid w:val="00583361"/>
    <w:rsid w:val="00584CE9"/>
    <w:rsid w:val="00586AB7"/>
    <w:rsid w:val="00586D83"/>
    <w:rsid w:val="0058756E"/>
    <w:rsid w:val="00587669"/>
    <w:rsid w:val="005903C9"/>
    <w:rsid w:val="00592DF2"/>
    <w:rsid w:val="00594B49"/>
    <w:rsid w:val="00595317"/>
    <w:rsid w:val="005974E1"/>
    <w:rsid w:val="005A1294"/>
    <w:rsid w:val="005A3531"/>
    <w:rsid w:val="005A43A7"/>
    <w:rsid w:val="005A4503"/>
    <w:rsid w:val="005A5CD6"/>
    <w:rsid w:val="005A5DC1"/>
    <w:rsid w:val="005A60DF"/>
    <w:rsid w:val="005A708D"/>
    <w:rsid w:val="005A70A7"/>
    <w:rsid w:val="005B0609"/>
    <w:rsid w:val="005B133B"/>
    <w:rsid w:val="005B275B"/>
    <w:rsid w:val="005B346B"/>
    <w:rsid w:val="005B5069"/>
    <w:rsid w:val="005C21A0"/>
    <w:rsid w:val="005C35EA"/>
    <w:rsid w:val="005C37BA"/>
    <w:rsid w:val="005C40F0"/>
    <w:rsid w:val="005C4AD4"/>
    <w:rsid w:val="005C6331"/>
    <w:rsid w:val="005C765C"/>
    <w:rsid w:val="005D2008"/>
    <w:rsid w:val="005D26E7"/>
    <w:rsid w:val="005D31AC"/>
    <w:rsid w:val="005D3BC4"/>
    <w:rsid w:val="005D5C8D"/>
    <w:rsid w:val="005D61D0"/>
    <w:rsid w:val="005D631E"/>
    <w:rsid w:val="005D6459"/>
    <w:rsid w:val="005D7315"/>
    <w:rsid w:val="005E0541"/>
    <w:rsid w:val="005E2598"/>
    <w:rsid w:val="005E2E34"/>
    <w:rsid w:val="005E36E6"/>
    <w:rsid w:val="005F0271"/>
    <w:rsid w:val="005F0625"/>
    <w:rsid w:val="005F0CA7"/>
    <w:rsid w:val="005F19E5"/>
    <w:rsid w:val="005F21CE"/>
    <w:rsid w:val="005F24C1"/>
    <w:rsid w:val="005F268A"/>
    <w:rsid w:val="005F3A67"/>
    <w:rsid w:val="005F45EF"/>
    <w:rsid w:val="005F5385"/>
    <w:rsid w:val="005F645C"/>
    <w:rsid w:val="00602EA5"/>
    <w:rsid w:val="00603F2A"/>
    <w:rsid w:val="00604D62"/>
    <w:rsid w:val="00605EEA"/>
    <w:rsid w:val="00605FD8"/>
    <w:rsid w:val="006065C3"/>
    <w:rsid w:val="00607595"/>
    <w:rsid w:val="0060776F"/>
    <w:rsid w:val="00610535"/>
    <w:rsid w:val="00610E81"/>
    <w:rsid w:val="0061140F"/>
    <w:rsid w:val="00611E76"/>
    <w:rsid w:val="006149F9"/>
    <w:rsid w:val="00615A7B"/>
    <w:rsid w:val="00615E82"/>
    <w:rsid w:val="006169B2"/>
    <w:rsid w:val="00622DA9"/>
    <w:rsid w:val="00624D5C"/>
    <w:rsid w:val="006261E5"/>
    <w:rsid w:val="00626599"/>
    <w:rsid w:val="0062763A"/>
    <w:rsid w:val="00627FBE"/>
    <w:rsid w:val="00630374"/>
    <w:rsid w:val="00630451"/>
    <w:rsid w:val="006322DE"/>
    <w:rsid w:val="00635A72"/>
    <w:rsid w:val="00637D28"/>
    <w:rsid w:val="006413E8"/>
    <w:rsid w:val="006460FA"/>
    <w:rsid w:val="00646990"/>
    <w:rsid w:val="006470C7"/>
    <w:rsid w:val="00647D5F"/>
    <w:rsid w:val="00650039"/>
    <w:rsid w:val="00652E8C"/>
    <w:rsid w:val="006531AC"/>
    <w:rsid w:val="00653564"/>
    <w:rsid w:val="0065415A"/>
    <w:rsid w:val="00660338"/>
    <w:rsid w:val="00660BC3"/>
    <w:rsid w:val="00662A5D"/>
    <w:rsid w:val="00664D40"/>
    <w:rsid w:val="006650CA"/>
    <w:rsid w:val="00665BEA"/>
    <w:rsid w:val="00666D06"/>
    <w:rsid w:val="0066750B"/>
    <w:rsid w:val="00670B86"/>
    <w:rsid w:val="00672C47"/>
    <w:rsid w:val="00673478"/>
    <w:rsid w:val="00674852"/>
    <w:rsid w:val="006761B8"/>
    <w:rsid w:val="00680E18"/>
    <w:rsid w:val="006811D3"/>
    <w:rsid w:val="00681391"/>
    <w:rsid w:val="00681C7B"/>
    <w:rsid w:val="00686592"/>
    <w:rsid w:val="006870BC"/>
    <w:rsid w:val="006871D3"/>
    <w:rsid w:val="00687DD5"/>
    <w:rsid w:val="00691EFE"/>
    <w:rsid w:val="00692A7F"/>
    <w:rsid w:val="0069393E"/>
    <w:rsid w:val="00694113"/>
    <w:rsid w:val="00694B37"/>
    <w:rsid w:val="006972F9"/>
    <w:rsid w:val="006A092E"/>
    <w:rsid w:val="006A1A10"/>
    <w:rsid w:val="006A248A"/>
    <w:rsid w:val="006A3604"/>
    <w:rsid w:val="006A393B"/>
    <w:rsid w:val="006A5880"/>
    <w:rsid w:val="006A739A"/>
    <w:rsid w:val="006B0599"/>
    <w:rsid w:val="006B0736"/>
    <w:rsid w:val="006B2418"/>
    <w:rsid w:val="006B25C4"/>
    <w:rsid w:val="006B2FDF"/>
    <w:rsid w:val="006B41D1"/>
    <w:rsid w:val="006B4EDF"/>
    <w:rsid w:val="006C5D29"/>
    <w:rsid w:val="006C6AF8"/>
    <w:rsid w:val="006D0D8C"/>
    <w:rsid w:val="006D4322"/>
    <w:rsid w:val="006D47D5"/>
    <w:rsid w:val="006D57F1"/>
    <w:rsid w:val="006D62C7"/>
    <w:rsid w:val="006D6FCF"/>
    <w:rsid w:val="006D7E82"/>
    <w:rsid w:val="006E0356"/>
    <w:rsid w:val="006E3741"/>
    <w:rsid w:val="006E3DF0"/>
    <w:rsid w:val="006E4885"/>
    <w:rsid w:val="006E4D04"/>
    <w:rsid w:val="006E6928"/>
    <w:rsid w:val="006E6BE3"/>
    <w:rsid w:val="006F1A36"/>
    <w:rsid w:val="006F2B37"/>
    <w:rsid w:val="006F398E"/>
    <w:rsid w:val="006F509B"/>
    <w:rsid w:val="006F7C04"/>
    <w:rsid w:val="00700F89"/>
    <w:rsid w:val="00701006"/>
    <w:rsid w:val="007029A4"/>
    <w:rsid w:val="00702CA7"/>
    <w:rsid w:val="00703034"/>
    <w:rsid w:val="00703630"/>
    <w:rsid w:val="00704037"/>
    <w:rsid w:val="00704295"/>
    <w:rsid w:val="0070723C"/>
    <w:rsid w:val="007078D1"/>
    <w:rsid w:val="00707DC9"/>
    <w:rsid w:val="00710D38"/>
    <w:rsid w:val="00710DFC"/>
    <w:rsid w:val="00712137"/>
    <w:rsid w:val="00713BBC"/>
    <w:rsid w:val="007151E5"/>
    <w:rsid w:val="00716F17"/>
    <w:rsid w:val="00717605"/>
    <w:rsid w:val="00721B3E"/>
    <w:rsid w:val="00723B13"/>
    <w:rsid w:val="00723B66"/>
    <w:rsid w:val="00724429"/>
    <w:rsid w:val="0072445A"/>
    <w:rsid w:val="00726456"/>
    <w:rsid w:val="00726C25"/>
    <w:rsid w:val="00727534"/>
    <w:rsid w:val="0072793F"/>
    <w:rsid w:val="00727941"/>
    <w:rsid w:val="00730128"/>
    <w:rsid w:val="00730ACE"/>
    <w:rsid w:val="00731C05"/>
    <w:rsid w:val="00732EF1"/>
    <w:rsid w:val="0073318E"/>
    <w:rsid w:val="00733EEC"/>
    <w:rsid w:val="00734E6F"/>
    <w:rsid w:val="00735E0F"/>
    <w:rsid w:val="00736120"/>
    <w:rsid w:val="00736F63"/>
    <w:rsid w:val="00740A79"/>
    <w:rsid w:val="00741307"/>
    <w:rsid w:val="007428C9"/>
    <w:rsid w:val="00744391"/>
    <w:rsid w:val="00744752"/>
    <w:rsid w:val="007447A2"/>
    <w:rsid w:val="00744AA8"/>
    <w:rsid w:val="00745E31"/>
    <w:rsid w:val="00746301"/>
    <w:rsid w:val="00747C68"/>
    <w:rsid w:val="00754948"/>
    <w:rsid w:val="00754C65"/>
    <w:rsid w:val="00755D64"/>
    <w:rsid w:val="007563AF"/>
    <w:rsid w:val="00756BA1"/>
    <w:rsid w:val="007575C8"/>
    <w:rsid w:val="007577B2"/>
    <w:rsid w:val="007611AF"/>
    <w:rsid w:val="0076212D"/>
    <w:rsid w:val="007632CC"/>
    <w:rsid w:val="00763661"/>
    <w:rsid w:val="0076415D"/>
    <w:rsid w:val="00764DDA"/>
    <w:rsid w:val="007658DA"/>
    <w:rsid w:val="00765A13"/>
    <w:rsid w:val="0076720E"/>
    <w:rsid w:val="00770DE0"/>
    <w:rsid w:val="00774261"/>
    <w:rsid w:val="00774E77"/>
    <w:rsid w:val="00775356"/>
    <w:rsid w:val="0077576C"/>
    <w:rsid w:val="0077580A"/>
    <w:rsid w:val="00777E4F"/>
    <w:rsid w:val="00783A3D"/>
    <w:rsid w:val="00783FCB"/>
    <w:rsid w:val="00785E6B"/>
    <w:rsid w:val="00786832"/>
    <w:rsid w:val="00786C01"/>
    <w:rsid w:val="00787586"/>
    <w:rsid w:val="0078799C"/>
    <w:rsid w:val="007908B8"/>
    <w:rsid w:val="00790F2C"/>
    <w:rsid w:val="0079156E"/>
    <w:rsid w:val="00792FA8"/>
    <w:rsid w:val="00794FB6"/>
    <w:rsid w:val="00795BA1"/>
    <w:rsid w:val="00796B6E"/>
    <w:rsid w:val="0079755E"/>
    <w:rsid w:val="007A098A"/>
    <w:rsid w:val="007A142B"/>
    <w:rsid w:val="007A3669"/>
    <w:rsid w:val="007B5470"/>
    <w:rsid w:val="007B60B8"/>
    <w:rsid w:val="007B6BA5"/>
    <w:rsid w:val="007B6CEA"/>
    <w:rsid w:val="007B74F0"/>
    <w:rsid w:val="007B79C2"/>
    <w:rsid w:val="007B7D02"/>
    <w:rsid w:val="007C1252"/>
    <w:rsid w:val="007C274D"/>
    <w:rsid w:val="007C32BD"/>
    <w:rsid w:val="007C363D"/>
    <w:rsid w:val="007C691B"/>
    <w:rsid w:val="007C7076"/>
    <w:rsid w:val="007C73C1"/>
    <w:rsid w:val="007C7856"/>
    <w:rsid w:val="007C7BBF"/>
    <w:rsid w:val="007D2F32"/>
    <w:rsid w:val="007D78AC"/>
    <w:rsid w:val="007E198D"/>
    <w:rsid w:val="007E3CBA"/>
    <w:rsid w:val="007E3F91"/>
    <w:rsid w:val="007E52B1"/>
    <w:rsid w:val="007E5B4B"/>
    <w:rsid w:val="007F29A3"/>
    <w:rsid w:val="007F3182"/>
    <w:rsid w:val="007F3355"/>
    <w:rsid w:val="007F3C47"/>
    <w:rsid w:val="007F3FCD"/>
    <w:rsid w:val="007F5323"/>
    <w:rsid w:val="007F7C76"/>
    <w:rsid w:val="0080104E"/>
    <w:rsid w:val="008015B0"/>
    <w:rsid w:val="008029B4"/>
    <w:rsid w:val="00803345"/>
    <w:rsid w:val="00804C71"/>
    <w:rsid w:val="00806B20"/>
    <w:rsid w:val="00807BA3"/>
    <w:rsid w:val="00807E11"/>
    <w:rsid w:val="008105A2"/>
    <w:rsid w:val="00810623"/>
    <w:rsid w:val="00810850"/>
    <w:rsid w:val="00813252"/>
    <w:rsid w:val="00813E40"/>
    <w:rsid w:val="0082134D"/>
    <w:rsid w:val="00822C1A"/>
    <w:rsid w:val="0082358F"/>
    <w:rsid w:val="008251ED"/>
    <w:rsid w:val="008360AF"/>
    <w:rsid w:val="008378E2"/>
    <w:rsid w:val="0084323E"/>
    <w:rsid w:val="00847769"/>
    <w:rsid w:val="008477A1"/>
    <w:rsid w:val="008500BA"/>
    <w:rsid w:val="00850222"/>
    <w:rsid w:val="00852953"/>
    <w:rsid w:val="008546C8"/>
    <w:rsid w:val="008547CD"/>
    <w:rsid w:val="00856F1C"/>
    <w:rsid w:val="00861DA4"/>
    <w:rsid w:val="0086255F"/>
    <w:rsid w:val="00863564"/>
    <w:rsid w:val="0086560D"/>
    <w:rsid w:val="00866E18"/>
    <w:rsid w:val="00867890"/>
    <w:rsid w:val="00867A4F"/>
    <w:rsid w:val="00871520"/>
    <w:rsid w:val="00872247"/>
    <w:rsid w:val="00872D5D"/>
    <w:rsid w:val="00881851"/>
    <w:rsid w:val="00881A2F"/>
    <w:rsid w:val="00881F2F"/>
    <w:rsid w:val="00882046"/>
    <w:rsid w:val="00883874"/>
    <w:rsid w:val="00884209"/>
    <w:rsid w:val="00884B4E"/>
    <w:rsid w:val="00886A5E"/>
    <w:rsid w:val="00890609"/>
    <w:rsid w:val="008906CC"/>
    <w:rsid w:val="00890DDB"/>
    <w:rsid w:val="008914AF"/>
    <w:rsid w:val="008923F5"/>
    <w:rsid w:val="00894B59"/>
    <w:rsid w:val="00894F97"/>
    <w:rsid w:val="00896C4B"/>
    <w:rsid w:val="008971E6"/>
    <w:rsid w:val="008A0DF1"/>
    <w:rsid w:val="008A10DA"/>
    <w:rsid w:val="008A1527"/>
    <w:rsid w:val="008A2753"/>
    <w:rsid w:val="008A3F0B"/>
    <w:rsid w:val="008A4D97"/>
    <w:rsid w:val="008A4F93"/>
    <w:rsid w:val="008A527D"/>
    <w:rsid w:val="008A5A83"/>
    <w:rsid w:val="008A628C"/>
    <w:rsid w:val="008A6647"/>
    <w:rsid w:val="008B09C4"/>
    <w:rsid w:val="008B213D"/>
    <w:rsid w:val="008B25C8"/>
    <w:rsid w:val="008B3609"/>
    <w:rsid w:val="008B3744"/>
    <w:rsid w:val="008B5916"/>
    <w:rsid w:val="008B5A09"/>
    <w:rsid w:val="008B5FAC"/>
    <w:rsid w:val="008B6256"/>
    <w:rsid w:val="008B6D75"/>
    <w:rsid w:val="008B78FC"/>
    <w:rsid w:val="008C24ED"/>
    <w:rsid w:val="008C2E21"/>
    <w:rsid w:val="008C5C73"/>
    <w:rsid w:val="008C5D6B"/>
    <w:rsid w:val="008C6752"/>
    <w:rsid w:val="008D0044"/>
    <w:rsid w:val="008D10E2"/>
    <w:rsid w:val="008D4E37"/>
    <w:rsid w:val="008D6668"/>
    <w:rsid w:val="008E014B"/>
    <w:rsid w:val="008E0B7A"/>
    <w:rsid w:val="008E1B28"/>
    <w:rsid w:val="008E2911"/>
    <w:rsid w:val="008E553C"/>
    <w:rsid w:val="008E56FC"/>
    <w:rsid w:val="008F00E7"/>
    <w:rsid w:val="008F1776"/>
    <w:rsid w:val="008F24C3"/>
    <w:rsid w:val="008F3097"/>
    <w:rsid w:val="008F3289"/>
    <w:rsid w:val="008F58E9"/>
    <w:rsid w:val="00900243"/>
    <w:rsid w:val="0090475A"/>
    <w:rsid w:val="00904884"/>
    <w:rsid w:val="0091297A"/>
    <w:rsid w:val="00913FAD"/>
    <w:rsid w:val="009162C8"/>
    <w:rsid w:val="0091753A"/>
    <w:rsid w:val="00920346"/>
    <w:rsid w:val="0092108E"/>
    <w:rsid w:val="00921599"/>
    <w:rsid w:val="00923301"/>
    <w:rsid w:val="0092342F"/>
    <w:rsid w:val="009239FA"/>
    <w:rsid w:val="00925E95"/>
    <w:rsid w:val="009261E4"/>
    <w:rsid w:val="009264BE"/>
    <w:rsid w:val="00930EDA"/>
    <w:rsid w:val="00932A7A"/>
    <w:rsid w:val="00935317"/>
    <w:rsid w:val="009363E5"/>
    <w:rsid w:val="00937093"/>
    <w:rsid w:val="00937556"/>
    <w:rsid w:val="00937732"/>
    <w:rsid w:val="00940E41"/>
    <w:rsid w:val="009410DB"/>
    <w:rsid w:val="009415D7"/>
    <w:rsid w:val="00942867"/>
    <w:rsid w:val="00943B09"/>
    <w:rsid w:val="009461AA"/>
    <w:rsid w:val="00947E61"/>
    <w:rsid w:val="009512B4"/>
    <w:rsid w:val="00952945"/>
    <w:rsid w:val="00953B99"/>
    <w:rsid w:val="009540C6"/>
    <w:rsid w:val="00954615"/>
    <w:rsid w:val="00955963"/>
    <w:rsid w:val="00956725"/>
    <w:rsid w:val="0096261C"/>
    <w:rsid w:val="00963980"/>
    <w:rsid w:val="009642EE"/>
    <w:rsid w:val="00964832"/>
    <w:rsid w:val="00965BED"/>
    <w:rsid w:val="00970788"/>
    <w:rsid w:val="00971630"/>
    <w:rsid w:val="009748DE"/>
    <w:rsid w:val="00975D9D"/>
    <w:rsid w:val="0097667F"/>
    <w:rsid w:val="00976C9A"/>
    <w:rsid w:val="009773B7"/>
    <w:rsid w:val="00977DDD"/>
    <w:rsid w:val="009807C1"/>
    <w:rsid w:val="009828B7"/>
    <w:rsid w:val="00982D66"/>
    <w:rsid w:val="00983235"/>
    <w:rsid w:val="00985F18"/>
    <w:rsid w:val="009927DB"/>
    <w:rsid w:val="0099563D"/>
    <w:rsid w:val="00996641"/>
    <w:rsid w:val="009970CF"/>
    <w:rsid w:val="009A0F18"/>
    <w:rsid w:val="009A1B80"/>
    <w:rsid w:val="009A1C93"/>
    <w:rsid w:val="009A1FDB"/>
    <w:rsid w:val="009A2A87"/>
    <w:rsid w:val="009A63AB"/>
    <w:rsid w:val="009B43A4"/>
    <w:rsid w:val="009B4B7E"/>
    <w:rsid w:val="009B612C"/>
    <w:rsid w:val="009B73C8"/>
    <w:rsid w:val="009C0C0A"/>
    <w:rsid w:val="009C2B8D"/>
    <w:rsid w:val="009C3E4E"/>
    <w:rsid w:val="009C4655"/>
    <w:rsid w:val="009D01F0"/>
    <w:rsid w:val="009D02B9"/>
    <w:rsid w:val="009D05D0"/>
    <w:rsid w:val="009D1729"/>
    <w:rsid w:val="009D20D0"/>
    <w:rsid w:val="009D2402"/>
    <w:rsid w:val="009D3227"/>
    <w:rsid w:val="009D48C7"/>
    <w:rsid w:val="009D657E"/>
    <w:rsid w:val="009D7D3B"/>
    <w:rsid w:val="009E02ED"/>
    <w:rsid w:val="009E0CF3"/>
    <w:rsid w:val="009E6343"/>
    <w:rsid w:val="009E6524"/>
    <w:rsid w:val="009E7C62"/>
    <w:rsid w:val="009F04AD"/>
    <w:rsid w:val="009F22F6"/>
    <w:rsid w:val="009F352A"/>
    <w:rsid w:val="009F6032"/>
    <w:rsid w:val="009F72DA"/>
    <w:rsid w:val="009F73A1"/>
    <w:rsid w:val="00A02389"/>
    <w:rsid w:val="00A03C7E"/>
    <w:rsid w:val="00A0620D"/>
    <w:rsid w:val="00A07154"/>
    <w:rsid w:val="00A07707"/>
    <w:rsid w:val="00A10172"/>
    <w:rsid w:val="00A10E04"/>
    <w:rsid w:val="00A120A2"/>
    <w:rsid w:val="00A17562"/>
    <w:rsid w:val="00A1783A"/>
    <w:rsid w:val="00A20DC6"/>
    <w:rsid w:val="00A25CE6"/>
    <w:rsid w:val="00A2769A"/>
    <w:rsid w:val="00A3085E"/>
    <w:rsid w:val="00A30B84"/>
    <w:rsid w:val="00A30CAD"/>
    <w:rsid w:val="00A32146"/>
    <w:rsid w:val="00A33004"/>
    <w:rsid w:val="00A3312C"/>
    <w:rsid w:val="00A34B0B"/>
    <w:rsid w:val="00A34C47"/>
    <w:rsid w:val="00A36963"/>
    <w:rsid w:val="00A374B1"/>
    <w:rsid w:val="00A423D0"/>
    <w:rsid w:val="00A42489"/>
    <w:rsid w:val="00A42AEF"/>
    <w:rsid w:val="00A42EBA"/>
    <w:rsid w:val="00A430F9"/>
    <w:rsid w:val="00A43A9C"/>
    <w:rsid w:val="00A43AC4"/>
    <w:rsid w:val="00A45190"/>
    <w:rsid w:val="00A55209"/>
    <w:rsid w:val="00A55252"/>
    <w:rsid w:val="00A577C9"/>
    <w:rsid w:val="00A60AB8"/>
    <w:rsid w:val="00A61269"/>
    <w:rsid w:val="00A6239A"/>
    <w:rsid w:val="00A62E7B"/>
    <w:rsid w:val="00A64852"/>
    <w:rsid w:val="00A65C7C"/>
    <w:rsid w:val="00A665A4"/>
    <w:rsid w:val="00A70BDE"/>
    <w:rsid w:val="00A71710"/>
    <w:rsid w:val="00A71743"/>
    <w:rsid w:val="00A72425"/>
    <w:rsid w:val="00A72B4C"/>
    <w:rsid w:val="00A72DF6"/>
    <w:rsid w:val="00A73244"/>
    <w:rsid w:val="00A746A1"/>
    <w:rsid w:val="00A7536E"/>
    <w:rsid w:val="00A756EF"/>
    <w:rsid w:val="00A75734"/>
    <w:rsid w:val="00A75E59"/>
    <w:rsid w:val="00A82D3B"/>
    <w:rsid w:val="00A841C0"/>
    <w:rsid w:val="00A845D5"/>
    <w:rsid w:val="00A84A96"/>
    <w:rsid w:val="00A8584C"/>
    <w:rsid w:val="00A85E1D"/>
    <w:rsid w:val="00A86AEA"/>
    <w:rsid w:val="00A9172E"/>
    <w:rsid w:val="00A924C2"/>
    <w:rsid w:val="00A93650"/>
    <w:rsid w:val="00A95182"/>
    <w:rsid w:val="00A9665D"/>
    <w:rsid w:val="00A97B19"/>
    <w:rsid w:val="00A97DA9"/>
    <w:rsid w:val="00AA1C70"/>
    <w:rsid w:val="00AA1DAD"/>
    <w:rsid w:val="00AA2214"/>
    <w:rsid w:val="00AA528A"/>
    <w:rsid w:val="00AA5B16"/>
    <w:rsid w:val="00AB05F8"/>
    <w:rsid w:val="00AB228D"/>
    <w:rsid w:val="00AB44C2"/>
    <w:rsid w:val="00AB595F"/>
    <w:rsid w:val="00AC0E97"/>
    <w:rsid w:val="00AC5CD5"/>
    <w:rsid w:val="00AC7A8A"/>
    <w:rsid w:val="00AD0140"/>
    <w:rsid w:val="00AD0EB3"/>
    <w:rsid w:val="00AD3C7D"/>
    <w:rsid w:val="00AD3D3E"/>
    <w:rsid w:val="00AD65F6"/>
    <w:rsid w:val="00AE1FA5"/>
    <w:rsid w:val="00AE32BD"/>
    <w:rsid w:val="00AE3626"/>
    <w:rsid w:val="00AE3690"/>
    <w:rsid w:val="00AE3DF3"/>
    <w:rsid w:val="00AE5BDA"/>
    <w:rsid w:val="00AE7621"/>
    <w:rsid w:val="00AF006D"/>
    <w:rsid w:val="00AF4BBB"/>
    <w:rsid w:val="00AF5034"/>
    <w:rsid w:val="00AF5926"/>
    <w:rsid w:val="00AF5DC1"/>
    <w:rsid w:val="00B0026A"/>
    <w:rsid w:val="00B00990"/>
    <w:rsid w:val="00B00A9C"/>
    <w:rsid w:val="00B04DE6"/>
    <w:rsid w:val="00B064F6"/>
    <w:rsid w:val="00B06AC3"/>
    <w:rsid w:val="00B1186C"/>
    <w:rsid w:val="00B13064"/>
    <w:rsid w:val="00B1378A"/>
    <w:rsid w:val="00B17281"/>
    <w:rsid w:val="00B20FC0"/>
    <w:rsid w:val="00B2228A"/>
    <w:rsid w:val="00B24672"/>
    <w:rsid w:val="00B24817"/>
    <w:rsid w:val="00B256CB"/>
    <w:rsid w:val="00B25CDA"/>
    <w:rsid w:val="00B30692"/>
    <w:rsid w:val="00B30863"/>
    <w:rsid w:val="00B3092D"/>
    <w:rsid w:val="00B30DDB"/>
    <w:rsid w:val="00B316F7"/>
    <w:rsid w:val="00B328B6"/>
    <w:rsid w:val="00B335D7"/>
    <w:rsid w:val="00B3469E"/>
    <w:rsid w:val="00B3581A"/>
    <w:rsid w:val="00B37A66"/>
    <w:rsid w:val="00B37BCD"/>
    <w:rsid w:val="00B37C58"/>
    <w:rsid w:val="00B40B4D"/>
    <w:rsid w:val="00B41DE1"/>
    <w:rsid w:val="00B438FF"/>
    <w:rsid w:val="00B43A64"/>
    <w:rsid w:val="00B44B85"/>
    <w:rsid w:val="00B45D72"/>
    <w:rsid w:val="00B467DF"/>
    <w:rsid w:val="00B47D99"/>
    <w:rsid w:val="00B50981"/>
    <w:rsid w:val="00B52930"/>
    <w:rsid w:val="00B54EFD"/>
    <w:rsid w:val="00B54EFE"/>
    <w:rsid w:val="00B577CB"/>
    <w:rsid w:val="00B57EF9"/>
    <w:rsid w:val="00B6226C"/>
    <w:rsid w:val="00B62CB1"/>
    <w:rsid w:val="00B645E5"/>
    <w:rsid w:val="00B64732"/>
    <w:rsid w:val="00B647CF"/>
    <w:rsid w:val="00B647FD"/>
    <w:rsid w:val="00B651A4"/>
    <w:rsid w:val="00B65A5F"/>
    <w:rsid w:val="00B67125"/>
    <w:rsid w:val="00B708E6"/>
    <w:rsid w:val="00B71E47"/>
    <w:rsid w:val="00B73E78"/>
    <w:rsid w:val="00B80D30"/>
    <w:rsid w:val="00B8411F"/>
    <w:rsid w:val="00B84F9D"/>
    <w:rsid w:val="00B8762C"/>
    <w:rsid w:val="00B877D4"/>
    <w:rsid w:val="00B879DB"/>
    <w:rsid w:val="00B90E8B"/>
    <w:rsid w:val="00B9168A"/>
    <w:rsid w:val="00B916C9"/>
    <w:rsid w:val="00B918F5"/>
    <w:rsid w:val="00B9217F"/>
    <w:rsid w:val="00B92B13"/>
    <w:rsid w:val="00B92C2A"/>
    <w:rsid w:val="00B92E86"/>
    <w:rsid w:val="00B93A90"/>
    <w:rsid w:val="00B95E00"/>
    <w:rsid w:val="00B963A6"/>
    <w:rsid w:val="00BA0A41"/>
    <w:rsid w:val="00BA7646"/>
    <w:rsid w:val="00BA7F49"/>
    <w:rsid w:val="00BB010C"/>
    <w:rsid w:val="00BB045E"/>
    <w:rsid w:val="00BB29B6"/>
    <w:rsid w:val="00BB2B86"/>
    <w:rsid w:val="00BB5B58"/>
    <w:rsid w:val="00BB64ED"/>
    <w:rsid w:val="00BC04B4"/>
    <w:rsid w:val="00BC277E"/>
    <w:rsid w:val="00BC338A"/>
    <w:rsid w:val="00BC5DE5"/>
    <w:rsid w:val="00BC771C"/>
    <w:rsid w:val="00BD49B5"/>
    <w:rsid w:val="00BD6304"/>
    <w:rsid w:val="00BD7473"/>
    <w:rsid w:val="00BE4EDE"/>
    <w:rsid w:val="00BE5B65"/>
    <w:rsid w:val="00BE7DB1"/>
    <w:rsid w:val="00BF11B2"/>
    <w:rsid w:val="00BF59F8"/>
    <w:rsid w:val="00C00FAF"/>
    <w:rsid w:val="00C03235"/>
    <w:rsid w:val="00C048B7"/>
    <w:rsid w:val="00C07118"/>
    <w:rsid w:val="00C1035B"/>
    <w:rsid w:val="00C1258E"/>
    <w:rsid w:val="00C12906"/>
    <w:rsid w:val="00C13971"/>
    <w:rsid w:val="00C13E73"/>
    <w:rsid w:val="00C1769C"/>
    <w:rsid w:val="00C22418"/>
    <w:rsid w:val="00C22B05"/>
    <w:rsid w:val="00C23F15"/>
    <w:rsid w:val="00C24D78"/>
    <w:rsid w:val="00C26868"/>
    <w:rsid w:val="00C276F1"/>
    <w:rsid w:val="00C30195"/>
    <w:rsid w:val="00C30E59"/>
    <w:rsid w:val="00C3142C"/>
    <w:rsid w:val="00C338F8"/>
    <w:rsid w:val="00C33A70"/>
    <w:rsid w:val="00C3436A"/>
    <w:rsid w:val="00C34BDC"/>
    <w:rsid w:val="00C34C74"/>
    <w:rsid w:val="00C3518D"/>
    <w:rsid w:val="00C356E7"/>
    <w:rsid w:val="00C40B7B"/>
    <w:rsid w:val="00C40EF9"/>
    <w:rsid w:val="00C416D5"/>
    <w:rsid w:val="00C419DF"/>
    <w:rsid w:val="00C41D69"/>
    <w:rsid w:val="00C4358C"/>
    <w:rsid w:val="00C44BE7"/>
    <w:rsid w:val="00C46779"/>
    <w:rsid w:val="00C50B3F"/>
    <w:rsid w:val="00C51193"/>
    <w:rsid w:val="00C55251"/>
    <w:rsid w:val="00C5791D"/>
    <w:rsid w:val="00C604CA"/>
    <w:rsid w:val="00C622F8"/>
    <w:rsid w:val="00C64562"/>
    <w:rsid w:val="00C64CC3"/>
    <w:rsid w:val="00C7222F"/>
    <w:rsid w:val="00C7226D"/>
    <w:rsid w:val="00C74676"/>
    <w:rsid w:val="00C814C6"/>
    <w:rsid w:val="00C831BE"/>
    <w:rsid w:val="00C836CD"/>
    <w:rsid w:val="00C837D5"/>
    <w:rsid w:val="00C83D55"/>
    <w:rsid w:val="00C84091"/>
    <w:rsid w:val="00C844BC"/>
    <w:rsid w:val="00C85237"/>
    <w:rsid w:val="00C85743"/>
    <w:rsid w:val="00C85E19"/>
    <w:rsid w:val="00C9250A"/>
    <w:rsid w:val="00C93665"/>
    <w:rsid w:val="00C93C9C"/>
    <w:rsid w:val="00C93D56"/>
    <w:rsid w:val="00C95669"/>
    <w:rsid w:val="00C966B5"/>
    <w:rsid w:val="00CA074D"/>
    <w:rsid w:val="00CA20B8"/>
    <w:rsid w:val="00CA23EB"/>
    <w:rsid w:val="00CA3527"/>
    <w:rsid w:val="00CA4A10"/>
    <w:rsid w:val="00CA5120"/>
    <w:rsid w:val="00CA5187"/>
    <w:rsid w:val="00CA59A7"/>
    <w:rsid w:val="00CA6960"/>
    <w:rsid w:val="00CB0CCB"/>
    <w:rsid w:val="00CB200E"/>
    <w:rsid w:val="00CB344F"/>
    <w:rsid w:val="00CB5AFD"/>
    <w:rsid w:val="00CB76CF"/>
    <w:rsid w:val="00CC076B"/>
    <w:rsid w:val="00CC2923"/>
    <w:rsid w:val="00CC2FB8"/>
    <w:rsid w:val="00CC435D"/>
    <w:rsid w:val="00CC46C5"/>
    <w:rsid w:val="00CC6DFC"/>
    <w:rsid w:val="00CC7305"/>
    <w:rsid w:val="00CD0028"/>
    <w:rsid w:val="00CD0605"/>
    <w:rsid w:val="00CD59BE"/>
    <w:rsid w:val="00CE0F1B"/>
    <w:rsid w:val="00CE25DF"/>
    <w:rsid w:val="00CE3B38"/>
    <w:rsid w:val="00CE44DB"/>
    <w:rsid w:val="00CE5A6E"/>
    <w:rsid w:val="00CE61BC"/>
    <w:rsid w:val="00CE6990"/>
    <w:rsid w:val="00CE77A7"/>
    <w:rsid w:val="00CF2E91"/>
    <w:rsid w:val="00CF43CD"/>
    <w:rsid w:val="00CF4785"/>
    <w:rsid w:val="00CF5238"/>
    <w:rsid w:val="00CF6F89"/>
    <w:rsid w:val="00CF792D"/>
    <w:rsid w:val="00CF7B39"/>
    <w:rsid w:val="00CF7F7B"/>
    <w:rsid w:val="00D0034C"/>
    <w:rsid w:val="00D0079C"/>
    <w:rsid w:val="00D00D60"/>
    <w:rsid w:val="00D01640"/>
    <w:rsid w:val="00D03EE1"/>
    <w:rsid w:val="00D061E5"/>
    <w:rsid w:val="00D0678E"/>
    <w:rsid w:val="00D077A5"/>
    <w:rsid w:val="00D0788B"/>
    <w:rsid w:val="00D07D7A"/>
    <w:rsid w:val="00D1020A"/>
    <w:rsid w:val="00D103F5"/>
    <w:rsid w:val="00D11B17"/>
    <w:rsid w:val="00D13269"/>
    <w:rsid w:val="00D1496B"/>
    <w:rsid w:val="00D16382"/>
    <w:rsid w:val="00D16883"/>
    <w:rsid w:val="00D20874"/>
    <w:rsid w:val="00D21E2F"/>
    <w:rsid w:val="00D21F9C"/>
    <w:rsid w:val="00D25647"/>
    <w:rsid w:val="00D27014"/>
    <w:rsid w:val="00D272FE"/>
    <w:rsid w:val="00D27661"/>
    <w:rsid w:val="00D30B6D"/>
    <w:rsid w:val="00D31F47"/>
    <w:rsid w:val="00D34A96"/>
    <w:rsid w:val="00D34D27"/>
    <w:rsid w:val="00D356FA"/>
    <w:rsid w:val="00D41024"/>
    <w:rsid w:val="00D4102A"/>
    <w:rsid w:val="00D42543"/>
    <w:rsid w:val="00D44206"/>
    <w:rsid w:val="00D449B2"/>
    <w:rsid w:val="00D44BD8"/>
    <w:rsid w:val="00D44DD0"/>
    <w:rsid w:val="00D45006"/>
    <w:rsid w:val="00D467BB"/>
    <w:rsid w:val="00D47541"/>
    <w:rsid w:val="00D523C4"/>
    <w:rsid w:val="00D53729"/>
    <w:rsid w:val="00D5487F"/>
    <w:rsid w:val="00D54C74"/>
    <w:rsid w:val="00D54FD3"/>
    <w:rsid w:val="00D55E1E"/>
    <w:rsid w:val="00D56D70"/>
    <w:rsid w:val="00D63434"/>
    <w:rsid w:val="00D63B1A"/>
    <w:rsid w:val="00D64388"/>
    <w:rsid w:val="00D654B6"/>
    <w:rsid w:val="00D7260B"/>
    <w:rsid w:val="00D7322C"/>
    <w:rsid w:val="00D7394D"/>
    <w:rsid w:val="00D77181"/>
    <w:rsid w:val="00D814FC"/>
    <w:rsid w:val="00D82842"/>
    <w:rsid w:val="00D8411C"/>
    <w:rsid w:val="00D86904"/>
    <w:rsid w:val="00D90C18"/>
    <w:rsid w:val="00D93C3A"/>
    <w:rsid w:val="00D94AC9"/>
    <w:rsid w:val="00D96789"/>
    <w:rsid w:val="00D974A4"/>
    <w:rsid w:val="00DA1B25"/>
    <w:rsid w:val="00DA2B92"/>
    <w:rsid w:val="00DA4EF4"/>
    <w:rsid w:val="00DA6646"/>
    <w:rsid w:val="00DA7E03"/>
    <w:rsid w:val="00DB29DE"/>
    <w:rsid w:val="00DB2D32"/>
    <w:rsid w:val="00DB3E98"/>
    <w:rsid w:val="00DB421D"/>
    <w:rsid w:val="00DB71E6"/>
    <w:rsid w:val="00DC0BAE"/>
    <w:rsid w:val="00DC0D4B"/>
    <w:rsid w:val="00DC37AA"/>
    <w:rsid w:val="00DC5491"/>
    <w:rsid w:val="00DC65A1"/>
    <w:rsid w:val="00DD0166"/>
    <w:rsid w:val="00DD0B5C"/>
    <w:rsid w:val="00DD42B7"/>
    <w:rsid w:val="00DD4A54"/>
    <w:rsid w:val="00DD70F5"/>
    <w:rsid w:val="00DE1AAA"/>
    <w:rsid w:val="00DE356F"/>
    <w:rsid w:val="00DE36E0"/>
    <w:rsid w:val="00DE4E6C"/>
    <w:rsid w:val="00DE4E92"/>
    <w:rsid w:val="00DF2A37"/>
    <w:rsid w:val="00DF33D9"/>
    <w:rsid w:val="00DF343A"/>
    <w:rsid w:val="00DF59C9"/>
    <w:rsid w:val="00DF7571"/>
    <w:rsid w:val="00DF75D2"/>
    <w:rsid w:val="00DF768C"/>
    <w:rsid w:val="00DF7EF9"/>
    <w:rsid w:val="00E002D2"/>
    <w:rsid w:val="00E007CB"/>
    <w:rsid w:val="00E01149"/>
    <w:rsid w:val="00E016C3"/>
    <w:rsid w:val="00E0312A"/>
    <w:rsid w:val="00E054BC"/>
    <w:rsid w:val="00E05E2D"/>
    <w:rsid w:val="00E1336A"/>
    <w:rsid w:val="00E16F87"/>
    <w:rsid w:val="00E20A4B"/>
    <w:rsid w:val="00E20ECB"/>
    <w:rsid w:val="00E22138"/>
    <w:rsid w:val="00E237B1"/>
    <w:rsid w:val="00E23BAC"/>
    <w:rsid w:val="00E2424B"/>
    <w:rsid w:val="00E2441C"/>
    <w:rsid w:val="00E253A3"/>
    <w:rsid w:val="00E33798"/>
    <w:rsid w:val="00E34085"/>
    <w:rsid w:val="00E37C94"/>
    <w:rsid w:val="00E42FAF"/>
    <w:rsid w:val="00E523A9"/>
    <w:rsid w:val="00E577EE"/>
    <w:rsid w:val="00E601E7"/>
    <w:rsid w:val="00E6177B"/>
    <w:rsid w:val="00E62F23"/>
    <w:rsid w:val="00E631E4"/>
    <w:rsid w:val="00E63EE6"/>
    <w:rsid w:val="00E64636"/>
    <w:rsid w:val="00E64DAD"/>
    <w:rsid w:val="00E66045"/>
    <w:rsid w:val="00E66EF1"/>
    <w:rsid w:val="00E66EFF"/>
    <w:rsid w:val="00E67BC3"/>
    <w:rsid w:val="00E71E17"/>
    <w:rsid w:val="00E72366"/>
    <w:rsid w:val="00E7470D"/>
    <w:rsid w:val="00E75018"/>
    <w:rsid w:val="00E760D4"/>
    <w:rsid w:val="00E761EF"/>
    <w:rsid w:val="00E77983"/>
    <w:rsid w:val="00E77D8B"/>
    <w:rsid w:val="00E8044C"/>
    <w:rsid w:val="00E80EFF"/>
    <w:rsid w:val="00E80F4D"/>
    <w:rsid w:val="00E81E6C"/>
    <w:rsid w:val="00E83826"/>
    <w:rsid w:val="00E83C67"/>
    <w:rsid w:val="00E83EC2"/>
    <w:rsid w:val="00E86A99"/>
    <w:rsid w:val="00E93889"/>
    <w:rsid w:val="00E93B0D"/>
    <w:rsid w:val="00E96F3C"/>
    <w:rsid w:val="00E97BAC"/>
    <w:rsid w:val="00EA1213"/>
    <w:rsid w:val="00EA36AC"/>
    <w:rsid w:val="00EA3887"/>
    <w:rsid w:val="00EA3AA0"/>
    <w:rsid w:val="00EA5270"/>
    <w:rsid w:val="00EA55BC"/>
    <w:rsid w:val="00EA69BB"/>
    <w:rsid w:val="00EB1D5B"/>
    <w:rsid w:val="00EB46BC"/>
    <w:rsid w:val="00EB48F8"/>
    <w:rsid w:val="00EB7482"/>
    <w:rsid w:val="00EC24B6"/>
    <w:rsid w:val="00EC2735"/>
    <w:rsid w:val="00EC4F96"/>
    <w:rsid w:val="00EC5EED"/>
    <w:rsid w:val="00ED1B08"/>
    <w:rsid w:val="00ED2EC3"/>
    <w:rsid w:val="00ED3BAA"/>
    <w:rsid w:val="00ED3C43"/>
    <w:rsid w:val="00ED638A"/>
    <w:rsid w:val="00ED6A86"/>
    <w:rsid w:val="00ED766F"/>
    <w:rsid w:val="00EE03F8"/>
    <w:rsid w:val="00EE0478"/>
    <w:rsid w:val="00EE0DC3"/>
    <w:rsid w:val="00EE2608"/>
    <w:rsid w:val="00EE343C"/>
    <w:rsid w:val="00EE3A93"/>
    <w:rsid w:val="00EE45E1"/>
    <w:rsid w:val="00EE549F"/>
    <w:rsid w:val="00EE6BC4"/>
    <w:rsid w:val="00EE6EA4"/>
    <w:rsid w:val="00EE7024"/>
    <w:rsid w:val="00EE7C5B"/>
    <w:rsid w:val="00EF0FB9"/>
    <w:rsid w:val="00EF1134"/>
    <w:rsid w:val="00EF25D1"/>
    <w:rsid w:val="00EF2B43"/>
    <w:rsid w:val="00EF341B"/>
    <w:rsid w:val="00EF366E"/>
    <w:rsid w:val="00EF43E6"/>
    <w:rsid w:val="00EF4B3D"/>
    <w:rsid w:val="00EF62C8"/>
    <w:rsid w:val="00F0384F"/>
    <w:rsid w:val="00F04DD4"/>
    <w:rsid w:val="00F101CB"/>
    <w:rsid w:val="00F13F50"/>
    <w:rsid w:val="00F13F5B"/>
    <w:rsid w:val="00F14C65"/>
    <w:rsid w:val="00F165A0"/>
    <w:rsid w:val="00F2015D"/>
    <w:rsid w:val="00F20E6C"/>
    <w:rsid w:val="00F2136B"/>
    <w:rsid w:val="00F22229"/>
    <w:rsid w:val="00F22BD4"/>
    <w:rsid w:val="00F233D7"/>
    <w:rsid w:val="00F23F00"/>
    <w:rsid w:val="00F250CC"/>
    <w:rsid w:val="00F2542A"/>
    <w:rsid w:val="00F257DC"/>
    <w:rsid w:val="00F267AF"/>
    <w:rsid w:val="00F276A1"/>
    <w:rsid w:val="00F27BC3"/>
    <w:rsid w:val="00F30BC9"/>
    <w:rsid w:val="00F31ADC"/>
    <w:rsid w:val="00F33DD4"/>
    <w:rsid w:val="00F35E37"/>
    <w:rsid w:val="00F3601D"/>
    <w:rsid w:val="00F36A55"/>
    <w:rsid w:val="00F36B80"/>
    <w:rsid w:val="00F37209"/>
    <w:rsid w:val="00F41679"/>
    <w:rsid w:val="00F436F4"/>
    <w:rsid w:val="00F45FBC"/>
    <w:rsid w:val="00F47978"/>
    <w:rsid w:val="00F54488"/>
    <w:rsid w:val="00F54CD7"/>
    <w:rsid w:val="00F570CC"/>
    <w:rsid w:val="00F57464"/>
    <w:rsid w:val="00F64369"/>
    <w:rsid w:val="00F64691"/>
    <w:rsid w:val="00F6659D"/>
    <w:rsid w:val="00F6659E"/>
    <w:rsid w:val="00F71460"/>
    <w:rsid w:val="00F71DA8"/>
    <w:rsid w:val="00F74BFB"/>
    <w:rsid w:val="00F750BF"/>
    <w:rsid w:val="00F768B3"/>
    <w:rsid w:val="00F773BB"/>
    <w:rsid w:val="00F77C07"/>
    <w:rsid w:val="00F80376"/>
    <w:rsid w:val="00F806D0"/>
    <w:rsid w:val="00F80C4F"/>
    <w:rsid w:val="00F80CFD"/>
    <w:rsid w:val="00F8604D"/>
    <w:rsid w:val="00F87266"/>
    <w:rsid w:val="00F9101A"/>
    <w:rsid w:val="00F924EE"/>
    <w:rsid w:val="00F93A9A"/>
    <w:rsid w:val="00F948CE"/>
    <w:rsid w:val="00F953A5"/>
    <w:rsid w:val="00F965F3"/>
    <w:rsid w:val="00FA05FA"/>
    <w:rsid w:val="00FA1910"/>
    <w:rsid w:val="00FA290E"/>
    <w:rsid w:val="00FA4F85"/>
    <w:rsid w:val="00FB0393"/>
    <w:rsid w:val="00FB086C"/>
    <w:rsid w:val="00FB1001"/>
    <w:rsid w:val="00FB1DEB"/>
    <w:rsid w:val="00FB3AF8"/>
    <w:rsid w:val="00FB5C83"/>
    <w:rsid w:val="00FB5CAB"/>
    <w:rsid w:val="00FC4050"/>
    <w:rsid w:val="00FC4E62"/>
    <w:rsid w:val="00FC513B"/>
    <w:rsid w:val="00FD03FF"/>
    <w:rsid w:val="00FD3897"/>
    <w:rsid w:val="00FD59FE"/>
    <w:rsid w:val="00FD6803"/>
    <w:rsid w:val="00FE06BA"/>
    <w:rsid w:val="00FE11C8"/>
    <w:rsid w:val="00FE558F"/>
    <w:rsid w:val="00FE5874"/>
    <w:rsid w:val="00FE61F8"/>
    <w:rsid w:val="00FF210A"/>
    <w:rsid w:val="00FF24BC"/>
    <w:rsid w:val="00FF32E6"/>
    <w:rsid w:val="00FF727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FD7D5"/>
  <w15:chartTrackingRefBased/>
  <w15:docId w15:val="{A7BAA2B6-9645-4386-B840-1D19189C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b/>
      <w:bCs/>
      <w:sz w:val="36"/>
    </w:rPr>
  </w:style>
  <w:style w:type="paragraph" w:styleId="Nagwek2">
    <w:name w:val="heading 2"/>
    <w:aliases w:val="l2,I2"/>
    <w:basedOn w:val="Normalny"/>
    <w:next w:val="Normalny"/>
    <w:link w:val="Nagwek2Znak"/>
    <w:qFormat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pPr>
      <w:keepNext/>
      <w:ind w:left="540" w:hanging="180"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rFonts w:ascii="Arial" w:hAnsi="Arial"/>
      <w:sz w:val="28"/>
      <w:szCs w:val="20"/>
    </w:rPr>
  </w:style>
  <w:style w:type="paragraph" w:styleId="Nagwek7">
    <w:name w:val="heading 7"/>
    <w:basedOn w:val="Normalny"/>
    <w:next w:val="Normalny"/>
    <w:qFormat/>
    <w:pPr>
      <w:keepNext/>
      <w:tabs>
        <w:tab w:val="left" w:pos="1260"/>
      </w:tabs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362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BA764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b/>
      <w:bCs/>
      <w:sz w:val="3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3">
    <w:name w:val="Body Text Indent 3"/>
    <w:basedOn w:val="Normalny"/>
    <w:link w:val="Tekstpodstawowywcity3Znak"/>
    <w:pPr>
      <w:spacing w:line="120" w:lineRule="atLeast"/>
      <w:ind w:left="426" w:hanging="426"/>
    </w:pPr>
    <w:rPr>
      <w:szCs w:val="20"/>
    </w:rPr>
  </w:style>
  <w:style w:type="paragraph" w:styleId="Tekstpodstawowy3">
    <w:name w:val="Body Text 3"/>
    <w:basedOn w:val="Normalny"/>
    <w:pPr>
      <w:tabs>
        <w:tab w:val="left" w:pos="360"/>
      </w:tabs>
      <w:jc w:val="both"/>
    </w:pPr>
    <w:rPr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aliases w:val="Nagłówek strony,Nagłówek strony Znak Znak Znak,Nagłówek strony Znak Znak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36"/>
      <w:szCs w:val="20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link w:val="Tekstpodstawowywcity2Znak"/>
    <w:pPr>
      <w:ind w:left="5973"/>
    </w:pPr>
  </w:style>
  <w:style w:type="paragraph" w:styleId="Tekstblokowy">
    <w:name w:val="Block Text"/>
    <w:basedOn w:val="Normalny"/>
    <w:pPr>
      <w:spacing w:line="360" w:lineRule="auto"/>
      <w:ind w:left="2353" w:right="-159" w:hanging="1991"/>
    </w:pPr>
    <w:rPr>
      <w:b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/>
      <w:sz w:val="20"/>
      <w:szCs w:val="20"/>
    </w:rPr>
  </w:style>
  <w:style w:type="paragraph" w:customStyle="1" w:styleId="Tekstcofnity">
    <w:name w:val="Tekst_cofnięty"/>
    <w:basedOn w:val="Normalny"/>
    <w:pPr>
      <w:spacing w:line="360" w:lineRule="auto"/>
      <w:ind w:left="540"/>
    </w:pPr>
    <w:rPr>
      <w:szCs w:val="20"/>
      <w:lang w:val="en-US"/>
    </w:rPr>
  </w:style>
  <w:style w:type="paragraph" w:customStyle="1" w:styleId="rozdzia">
    <w:name w:val="rozdział"/>
    <w:basedOn w:val="Normalny"/>
    <w:autoRedefine/>
    <w:pPr>
      <w:spacing w:line="288" w:lineRule="auto"/>
      <w:jc w:val="center"/>
    </w:pPr>
    <w:rPr>
      <w:b/>
      <w:caps/>
      <w:spacing w:val="8"/>
      <w:szCs w:val="20"/>
    </w:rPr>
  </w:style>
  <w:style w:type="paragraph" w:customStyle="1" w:styleId="Tekstpodstawowy21">
    <w:name w:val="Tekst podstawowy 21"/>
    <w:basedOn w:val="Normalny"/>
    <w:rsid w:val="00BA7646"/>
    <w:pPr>
      <w:widowControl w:val="0"/>
      <w:suppressAutoHyphens/>
    </w:pPr>
    <w:rPr>
      <w:rFonts w:eastAsia="Arial Unicode MS"/>
      <w:sz w:val="20"/>
      <w:szCs w:val="20"/>
    </w:rPr>
  </w:style>
  <w:style w:type="paragraph" w:styleId="Lista">
    <w:name w:val="List"/>
    <w:basedOn w:val="Tekstpodstawowy"/>
    <w:rsid w:val="00F93A9A"/>
    <w:pPr>
      <w:suppressAutoHyphens/>
    </w:pPr>
    <w:rPr>
      <w:rFonts w:cs="Tahoma"/>
      <w:b w:val="0"/>
      <w:bCs w:val="0"/>
      <w:sz w:val="20"/>
      <w:lang w:eastAsia="ar-SA"/>
    </w:rPr>
  </w:style>
  <w:style w:type="paragraph" w:customStyle="1" w:styleId="WW-Zawartotabeli">
    <w:name w:val="WW-Zawartość tabeli"/>
    <w:basedOn w:val="Tekstpodstawowy"/>
    <w:rsid w:val="00F93A9A"/>
    <w:pPr>
      <w:suppressLineNumbers/>
      <w:suppressAutoHyphens/>
    </w:pPr>
    <w:rPr>
      <w:b w:val="0"/>
      <w:bCs w:val="0"/>
      <w:sz w:val="20"/>
      <w:lang w:eastAsia="ar-SA"/>
    </w:rPr>
  </w:style>
  <w:style w:type="paragraph" w:styleId="Tekstprzypisukocowego">
    <w:name w:val="endnote text"/>
    <w:basedOn w:val="Normalny"/>
    <w:semiHidden/>
    <w:rsid w:val="00687DD5"/>
    <w:rPr>
      <w:sz w:val="20"/>
      <w:szCs w:val="20"/>
    </w:rPr>
  </w:style>
  <w:style w:type="character" w:styleId="Odwoanieprzypisukocowego">
    <w:name w:val="endnote reference"/>
    <w:semiHidden/>
    <w:rsid w:val="00687DD5"/>
    <w:rPr>
      <w:vertAlign w:val="superscript"/>
    </w:rPr>
  </w:style>
  <w:style w:type="paragraph" w:styleId="Tekstdymka">
    <w:name w:val="Balloon Text"/>
    <w:basedOn w:val="Normalny"/>
    <w:semiHidden/>
    <w:rsid w:val="004127F3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rsid w:val="00735E0F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WW8Num9z0">
    <w:name w:val="WW8Num9z0"/>
    <w:rsid w:val="00735E0F"/>
    <w:rPr>
      <w:b w:val="0"/>
      <w:i w:val="0"/>
    </w:rPr>
  </w:style>
  <w:style w:type="paragraph" w:customStyle="1" w:styleId="Default">
    <w:name w:val="Default"/>
    <w:rsid w:val="00735E0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ndeks">
    <w:name w:val="Indeks"/>
    <w:basedOn w:val="Normalny"/>
    <w:rsid w:val="00735E0F"/>
    <w:pPr>
      <w:suppressLineNumbers/>
      <w:suppressAutoHyphens/>
    </w:pPr>
    <w:rPr>
      <w:rFonts w:cs="Lucida Sans Unicode"/>
      <w:lang w:eastAsia="ar-SA"/>
    </w:rPr>
  </w:style>
  <w:style w:type="character" w:customStyle="1" w:styleId="WW8Num24z0">
    <w:name w:val="WW8Num24z0"/>
    <w:rsid w:val="00735E0F"/>
    <w:rPr>
      <w:b w:val="0"/>
      <w:i w:val="0"/>
    </w:rPr>
  </w:style>
  <w:style w:type="paragraph" w:customStyle="1" w:styleId="WW-Zawartotabeli1">
    <w:name w:val="WW-Zawartość tabeli1"/>
    <w:basedOn w:val="Normalny"/>
    <w:rsid w:val="00735E0F"/>
    <w:pPr>
      <w:widowControl w:val="0"/>
      <w:suppressLineNumbers/>
      <w:suppressAutoHyphens/>
    </w:pPr>
    <w:rPr>
      <w:rFonts w:eastAsia="Lucida Sans Unicode"/>
    </w:rPr>
  </w:style>
  <w:style w:type="paragraph" w:customStyle="1" w:styleId="ABCDE">
    <w:name w:val="ABCDE"/>
    <w:basedOn w:val="Normalny"/>
    <w:rsid w:val="00735E0F"/>
    <w:pPr>
      <w:widowControl w:val="0"/>
      <w:suppressAutoHyphens/>
      <w:spacing w:before="120" w:line="360" w:lineRule="auto"/>
      <w:jc w:val="both"/>
    </w:pPr>
    <w:rPr>
      <w:rFonts w:ascii="Arial" w:eastAsia="Lucida Sans Unicode" w:hAnsi="Arial"/>
      <w:sz w:val="22"/>
    </w:rPr>
  </w:style>
  <w:style w:type="character" w:customStyle="1" w:styleId="WW-Absatz-Standardschriftart111">
    <w:name w:val="WW-Absatz-Standardschriftart111"/>
    <w:rsid w:val="00735E0F"/>
  </w:style>
  <w:style w:type="paragraph" w:customStyle="1" w:styleId="Zwykytekst1">
    <w:name w:val="Zwykły tekst1"/>
    <w:basedOn w:val="Normalny"/>
    <w:rsid w:val="00735E0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yt">
    <w:name w:val="tyt"/>
    <w:basedOn w:val="Normalny"/>
    <w:rsid w:val="00223634"/>
    <w:pPr>
      <w:keepNext/>
      <w:suppressAutoHyphens/>
      <w:spacing w:before="60" w:after="60"/>
      <w:jc w:val="center"/>
    </w:pPr>
    <w:rPr>
      <w:b/>
      <w:szCs w:val="20"/>
      <w:lang w:eastAsia="ar-SA"/>
    </w:rPr>
  </w:style>
  <w:style w:type="paragraph" w:customStyle="1" w:styleId="St4-punkt">
    <w:name w:val="St4-punkt"/>
    <w:basedOn w:val="Normalny"/>
    <w:rsid w:val="007C1252"/>
    <w:pPr>
      <w:ind w:left="680" w:hanging="340"/>
      <w:jc w:val="both"/>
    </w:pPr>
    <w:rPr>
      <w:szCs w:val="20"/>
    </w:rPr>
  </w:style>
  <w:style w:type="paragraph" w:customStyle="1" w:styleId="Standardowy0">
    <w:name w:val="Standardowy.+"/>
    <w:rsid w:val="005830E5"/>
    <w:rPr>
      <w:rFonts w:ascii="Arial" w:hAnsi="Arial"/>
      <w:sz w:val="24"/>
    </w:rPr>
  </w:style>
  <w:style w:type="paragraph" w:customStyle="1" w:styleId="ust">
    <w:name w:val="ust"/>
    <w:rsid w:val="005830E5"/>
    <w:pPr>
      <w:spacing w:before="60" w:after="60"/>
      <w:ind w:left="426" w:hanging="284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67BC3"/>
    <w:rPr>
      <w:sz w:val="24"/>
      <w:szCs w:val="24"/>
    </w:rPr>
  </w:style>
  <w:style w:type="paragraph" w:customStyle="1" w:styleId="Tekstpodstawowy210">
    <w:name w:val="Tekst podstawowy 21"/>
    <w:basedOn w:val="Normalny"/>
    <w:rsid w:val="00E67BC3"/>
    <w:pPr>
      <w:suppressAutoHyphens/>
      <w:jc w:val="both"/>
    </w:pPr>
    <w:rPr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67BC3"/>
    <w:pPr>
      <w:tabs>
        <w:tab w:val="left" w:pos="360"/>
      </w:tabs>
      <w:suppressAutoHyphens/>
      <w:spacing w:line="336" w:lineRule="auto"/>
      <w:jc w:val="right"/>
    </w:pPr>
    <w:rPr>
      <w:b/>
      <w:lang w:eastAsia="ar-SA"/>
    </w:rPr>
  </w:style>
  <w:style w:type="character" w:customStyle="1" w:styleId="PodtytuZnak">
    <w:name w:val="Podtytuł Znak"/>
    <w:link w:val="Podtytu"/>
    <w:rsid w:val="00E67BC3"/>
    <w:rPr>
      <w:b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E67BC3"/>
    <w:pPr>
      <w:suppressAutoHyphens/>
      <w:spacing w:line="360" w:lineRule="auto"/>
      <w:ind w:left="2353" w:right="-159" w:hanging="1991"/>
    </w:pPr>
    <w:rPr>
      <w:b/>
      <w:lang w:eastAsia="ar-SA"/>
    </w:rPr>
  </w:style>
  <w:style w:type="paragraph" w:customStyle="1" w:styleId="Tekstpodstawowywcity21">
    <w:name w:val="Tekst podstawowy wcięty 21"/>
    <w:basedOn w:val="Normalny"/>
    <w:rsid w:val="00A62E7B"/>
    <w:pPr>
      <w:suppressAutoHyphens/>
      <w:ind w:left="5973"/>
    </w:pPr>
    <w:rPr>
      <w:lang w:eastAsia="ar-SA"/>
    </w:rPr>
  </w:style>
  <w:style w:type="character" w:customStyle="1" w:styleId="StopkaZnak">
    <w:name w:val="Stopka Znak"/>
    <w:link w:val="Stopka"/>
    <w:rsid w:val="00FB1DEB"/>
    <w:rPr>
      <w:sz w:val="24"/>
      <w:szCs w:val="24"/>
    </w:rPr>
  </w:style>
  <w:style w:type="character" w:customStyle="1" w:styleId="TekstpodstawowyZnak">
    <w:name w:val="Tekst podstawowy Znak"/>
    <w:link w:val="Tekstpodstawowy"/>
    <w:rsid w:val="005E2598"/>
    <w:rPr>
      <w:b/>
      <w:bCs/>
      <w:sz w:val="36"/>
      <w:szCs w:val="24"/>
    </w:rPr>
  </w:style>
  <w:style w:type="table" w:styleId="Tabela-Siatka">
    <w:name w:val="Table Grid"/>
    <w:basedOn w:val="Standardowy"/>
    <w:uiPriority w:val="59"/>
    <w:rsid w:val="0002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link w:val="Tekstkomentarza"/>
    <w:semiHidden/>
    <w:rsid w:val="00E007CB"/>
  </w:style>
  <w:style w:type="character" w:styleId="Hipercze">
    <w:name w:val="Hyperlink"/>
    <w:rsid w:val="009B4B7E"/>
    <w:rPr>
      <w:color w:val="0000FF"/>
      <w:u w:val="single"/>
    </w:rPr>
  </w:style>
  <w:style w:type="character" w:customStyle="1" w:styleId="Nagwek6Znak">
    <w:name w:val="Nagłówek 6 Znak"/>
    <w:link w:val="Nagwek6"/>
    <w:rsid w:val="00803345"/>
    <w:rPr>
      <w:rFonts w:ascii="Arial" w:hAnsi="Arial"/>
      <w:sz w:val="28"/>
    </w:rPr>
  </w:style>
  <w:style w:type="character" w:customStyle="1" w:styleId="Tekstpodstawowywcity3Znak">
    <w:name w:val="Tekst podstawowy wcięty 3 Znak"/>
    <w:link w:val="Tekstpodstawowywcity3"/>
    <w:rsid w:val="00803345"/>
    <w:rPr>
      <w:sz w:val="24"/>
    </w:rPr>
  </w:style>
  <w:style w:type="character" w:customStyle="1" w:styleId="TytuZnak">
    <w:name w:val="Tytuł Znak"/>
    <w:link w:val="Tytu"/>
    <w:rsid w:val="0048602D"/>
    <w:rPr>
      <w:b/>
      <w:sz w:val="36"/>
    </w:rPr>
  </w:style>
  <w:style w:type="character" w:styleId="Pogrubienie">
    <w:name w:val="Strong"/>
    <w:qFormat/>
    <w:rsid w:val="004B64FA"/>
    <w:rPr>
      <w:b/>
      <w:bCs/>
    </w:rPr>
  </w:style>
  <w:style w:type="character" w:customStyle="1" w:styleId="Tekstpodstawowywcity2Znak">
    <w:name w:val="Tekst podstawowy wcięty 2 Znak"/>
    <w:link w:val="Tekstpodstawowywcity2"/>
    <w:rsid w:val="007611AF"/>
    <w:rPr>
      <w:sz w:val="24"/>
      <w:szCs w:val="24"/>
    </w:rPr>
  </w:style>
  <w:style w:type="character" w:customStyle="1" w:styleId="Nagwek1Znak">
    <w:name w:val="Nagłówek 1 Znak"/>
    <w:link w:val="Nagwek1"/>
    <w:rsid w:val="003050C7"/>
    <w:rPr>
      <w:b/>
      <w:bCs/>
      <w:sz w:val="36"/>
      <w:szCs w:val="24"/>
    </w:rPr>
  </w:style>
  <w:style w:type="paragraph" w:styleId="Akapitzlist">
    <w:name w:val="List Paragraph"/>
    <w:aliases w:val="Numerowanie,Akapit z listą BS,Bulleted list,L1,Akapit z listą5,Odstavec,Kolorowa lista — akcent 11,CW_Lista,Podsis rysunku,sw tekst,normalny tekst,Akapit z listą3,Obiekt,BulletC,Akapit z listą31,NOWY,Akapit z listą32,Akapit z listą2"/>
    <w:basedOn w:val="Normalny"/>
    <w:link w:val="AkapitzlistZnak"/>
    <w:uiPriority w:val="34"/>
    <w:qFormat/>
    <w:rsid w:val="00DD016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5E1D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A85E1D"/>
    <w:rPr>
      <w:rFonts w:eastAsia="Calibri"/>
      <w:lang w:eastAsia="en-GB"/>
    </w:rPr>
  </w:style>
  <w:style w:type="character" w:customStyle="1" w:styleId="NagwekZnak">
    <w:name w:val="Nagłówek Znak"/>
    <w:aliases w:val="Nagłówek strony Znak,Nagłówek strony Znak Znak Znak Znak,Nagłówek strony Znak Znak Znak1"/>
    <w:link w:val="Nagwek"/>
    <w:locked/>
    <w:rsid w:val="00733EEC"/>
  </w:style>
  <w:style w:type="character" w:customStyle="1" w:styleId="TekstpodstawowywcityZnak">
    <w:name w:val="Tekst podstawowy wcięty Znak"/>
    <w:link w:val="Tekstpodstawowywcity"/>
    <w:rsid w:val="00A71710"/>
  </w:style>
  <w:style w:type="character" w:customStyle="1" w:styleId="Nagwek4Znak">
    <w:name w:val="Nagłówek 4 Znak"/>
    <w:link w:val="Nagwek4"/>
    <w:rsid w:val="007B5470"/>
    <w:rPr>
      <w:b/>
      <w:sz w:val="24"/>
      <w:szCs w:val="24"/>
    </w:rPr>
  </w:style>
  <w:style w:type="character" w:customStyle="1" w:styleId="Nagwek2Znak">
    <w:name w:val="Nagłówek 2 Znak"/>
    <w:aliases w:val="l2 Znak,I2 Znak"/>
    <w:link w:val="Nagwek2"/>
    <w:rsid w:val="000E69D1"/>
    <w:rPr>
      <w:b/>
      <w:bCs/>
      <w:sz w:val="36"/>
      <w:szCs w:val="24"/>
    </w:rPr>
  </w:style>
  <w:style w:type="paragraph" w:customStyle="1" w:styleId="Akapitzlist1">
    <w:name w:val="Akapit z listą1"/>
    <w:basedOn w:val="Normalny"/>
    <w:rsid w:val="00CE3B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next w:val="Indeks1"/>
    <w:rsid w:val="00FF210A"/>
    <w:pPr>
      <w:suppressAutoHyphens/>
      <w:ind w:left="709" w:hanging="709"/>
      <w:jc w:val="both"/>
      <w:textAlignment w:val="baseline"/>
    </w:pPr>
    <w:rPr>
      <w:kern w:val="1"/>
      <w:lang w:eastAsia="ar-SA"/>
    </w:rPr>
  </w:style>
  <w:style w:type="paragraph" w:styleId="Indeks1">
    <w:name w:val="index 1"/>
    <w:basedOn w:val="Normalny"/>
    <w:rsid w:val="00FF210A"/>
    <w:pPr>
      <w:suppressLineNumbers/>
      <w:suppressAutoHyphens/>
      <w:jc w:val="both"/>
      <w:textAlignment w:val="baseline"/>
    </w:pPr>
    <w:rPr>
      <w:rFonts w:cs="Mang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Podsis rysunku Znak,sw tekst Znak,normalny tekst Znak,Akapit z listą3 Znak,NOWY Znak"/>
    <w:link w:val="Akapitzlist"/>
    <w:uiPriority w:val="34"/>
    <w:qFormat/>
    <w:locked/>
    <w:rsid w:val="00FF210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E6E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5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2024000059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D7722-BCE2-4AE7-B674-E64E58E5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Monika Handzlik</dc:creator>
  <cp:keywords/>
  <cp:lastModifiedBy>pracownik</cp:lastModifiedBy>
  <cp:revision>4</cp:revision>
  <cp:lastPrinted>2024-08-29T09:36:00Z</cp:lastPrinted>
  <dcterms:created xsi:type="dcterms:W3CDTF">2025-11-17T08:57:00Z</dcterms:created>
  <dcterms:modified xsi:type="dcterms:W3CDTF">2025-12-05T13:16:00Z</dcterms:modified>
</cp:coreProperties>
</file>